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F5AB0" w14:textId="77777777" w:rsidR="009A374C" w:rsidRPr="00CB6BCB" w:rsidRDefault="009A374C" w:rsidP="009A374C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255466481"/>
      <w:bookmarkStart w:id="1" w:name="_Toc57722618"/>
      <w:r w:rsidRPr="00CB6BCB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9E0088">
        <w:rPr>
          <w:rFonts w:asciiTheme="minorHAnsi" w:hAnsiTheme="minorHAnsi" w:cstheme="minorHAnsi"/>
          <w:b/>
          <w:sz w:val="22"/>
          <w:szCs w:val="22"/>
        </w:rPr>
        <w:t>6</w:t>
      </w:r>
      <w:r w:rsidRPr="00CB6BCB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BD6D106" w14:textId="72FF4BB9" w:rsidR="009A374C" w:rsidRDefault="009A374C" w:rsidP="009A374C">
      <w:pPr>
        <w:suppressAutoHyphens/>
        <w:spacing w:after="200" w:line="227" w:lineRule="atLeast"/>
        <w:jc w:val="both"/>
        <w:rPr>
          <w:rFonts w:asciiTheme="minorHAnsi" w:eastAsia="Arial Unicode MS" w:hAnsiTheme="minorHAnsi" w:cstheme="minorHAnsi"/>
          <w:b/>
          <w:bCs/>
          <w:spacing w:val="5"/>
          <w:kern w:val="2"/>
          <w:sz w:val="22"/>
          <w:szCs w:val="22"/>
          <w:lang w:eastAsia="ar-SA"/>
        </w:rPr>
      </w:pPr>
      <w:r w:rsidRPr="00CB6BCB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Znak sprawy</w:t>
      </w:r>
      <w:r w:rsidRPr="00D3325D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 xml:space="preserve"> </w:t>
      </w:r>
      <w:r w:rsidR="00DD7392" w:rsidRPr="00DD7392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ZPI.271.1</w:t>
      </w:r>
      <w:r w:rsidR="00FF4560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9</w:t>
      </w:r>
      <w:r w:rsidR="00DD7392" w:rsidRPr="00DD7392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.2025.RS</w:t>
      </w:r>
    </w:p>
    <w:p w14:paraId="7B1DD122" w14:textId="77777777" w:rsidR="006C36C9" w:rsidRPr="00834CB2" w:rsidRDefault="006C36C9" w:rsidP="006C36C9">
      <w:pPr>
        <w:spacing w:before="240"/>
        <w:rPr>
          <w:rFonts w:asciiTheme="minorHAnsi" w:hAnsiTheme="minorHAnsi" w:cstheme="minorHAnsi"/>
          <w:b/>
          <w:caps/>
          <w:sz w:val="22"/>
          <w:szCs w:val="22"/>
        </w:rPr>
      </w:pPr>
      <w:bookmarkStart w:id="2" w:name="_Toc255466485"/>
      <w:bookmarkEnd w:id="0"/>
      <w:bookmarkEnd w:id="1"/>
      <w:r w:rsidRPr="00834CB2">
        <w:rPr>
          <w:rFonts w:asciiTheme="minorHAnsi" w:hAnsiTheme="minorHAnsi" w:cstheme="minorHAnsi"/>
          <w:b/>
          <w:caps/>
          <w:sz w:val="22"/>
          <w:szCs w:val="22"/>
        </w:rPr>
        <w:t xml:space="preserve">Zamawiający: </w:t>
      </w:r>
    </w:p>
    <w:p w14:paraId="41ECEC3A" w14:textId="77777777" w:rsidR="00741ED8" w:rsidRPr="00834CB2" w:rsidRDefault="00741ED8" w:rsidP="00741ED8">
      <w:pPr>
        <w:pStyle w:val="Nagwek"/>
        <w:rPr>
          <w:rFonts w:asciiTheme="minorHAnsi" w:hAnsiTheme="minorHAnsi" w:cstheme="minorHAnsi"/>
          <w:b/>
          <w:bCs/>
          <w:szCs w:val="24"/>
        </w:rPr>
      </w:pPr>
      <w:r w:rsidRPr="00834CB2">
        <w:rPr>
          <w:rFonts w:asciiTheme="minorHAnsi" w:hAnsiTheme="minorHAnsi" w:cstheme="minorHAnsi"/>
          <w:b/>
          <w:bCs/>
          <w:szCs w:val="24"/>
        </w:rPr>
        <w:t>Gmina Krzywda</w:t>
      </w:r>
    </w:p>
    <w:p w14:paraId="6804D031" w14:textId="6239F8F9" w:rsidR="004A0D83" w:rsidRPr="00D3325D" w:rsidRDefault="00741ED8" w:rsidP="00741ED8">
      <w:pPr>
        <w:pStyle w:val="Nagwek"/>
        <w:rPr>
          <w:rFonts w:asciiTheme="minorHAnsi" w:hAnsiTheme="minorHAnsi" w:cstheme="minorHAnsi"/>
          <w:szCs w:val="24"/>
        </w:rPr>
      </w:pPr>
      <w:r w:rsidRPr="00D3325D">
        <w:rPr>
          <w:rFonts w:asciiTheme="minorHAnsi" w:hAnsiTheme="minorHAnsi" w:cstheme="minorHAnsi"/>
          <w:szCs w:val="24"/>
        </w:rPr>
        <w:t>ul. Żelechowska 24B</w:t>
      </w:r>
      <w:r w:rsidR="00D3325D" w:rsidRPr="00D3325D">
        <w:rPr>
          <w:rFonts w:asciiTheme="minorHAnsi" w:hAnsiTheme="minorHAnsi" w:cstheme="minorHAnsi"/>
          <w:szCs w:val="24"/>
        </w:rPr>
        <w:t xml:space="preserve">, </w:t>
      </w:r>
      <w:r w:rsidRPr="00D3325D">
        <w:rPr>
          <w:rFonts w:asciiTheme="minorHAnsi" w:hAnsiTheme="minorHAnsi" w:cstheme="minorHAnsi"/>
          <w:szCs w:val="24"/>
        </w:rPr>
        <w:t>21-470 Krzywda</w:t>
      </w:r>
    </w:p>
    <w:p w14:paraId="1BB3CCBB" w14:textId="77777777" w:rsidR="006C36C9" w:rsidRPr="00834CB2" w:rsidRDefault="006C36C9" w:rsidP="006C36C9">
      <w:pPr>
        <w:shd w:val="clear" w:color="auto" w:fill="FFFFFF"/>
        <w:spacing w:before="259"/>
        <w:ind w:left="7"/>
        <w:jc w:val="both"/>
        <w:rPr>
          <w:rFonts w:asciiTheme="minorHAnsi" w:hAnsiTheme="minorHAnsi" w:cstheme="minorHAnsi"/>
          <w:sz w:val="22"/>
          <w:szCs w:val="22"/>
        </w:rPr>
      </w:pPr>
      <w:r w:rsidRPr="00834CB2">
        <w:rPr>
          <w:rFonts w:asciiTheme="minorHAnsi" w:hAnsiTheme="minorHAnsi" w:cstheme="minorHAnsi"/>
          <w:b/>
          <w:bCs/>
          <w:color w:val="000000"/>
          <w:spacing w:val="-14"/>
          <w:sz w:val="22"/>
          <w:szCs w:val="22"/>
        </w:rPr>
        <w:t>WYKONAWCA:</w:t>
      </w:r>
    </w:p>
    <w:p w14:paraId="5BC1EF1C" w14:textId="77777777" w:rsidR="006C36C9" w:rsidRPr="00834CB2" w:rsidRDefault="006C36C9" w:rsidP="006C36C9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834CB2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</w:t>
      </w:r>
    </w:p>
    <w:p w14:paraId="39FEE275" w14:textId="77777777" w:rsidR="006C36C9" w:rsidRPr="00834CB2" w:rsidRDefault="006C36C9" w:rsidP="006C36C9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834CB2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</w:t>
      </w:r>
    </w:p>
    <w:p w14:paraId="024281D1" w14:textId="77777777" w:rsidR="006C36C9" w:rsidRPr="00834CB2" w:rsidRDefault="006C36C9" w:rsidP="006C36C9">
      <w:pPr>
        <w:shd w:val="clear" w:color="auto" w:fill="FFFFFF"/>
        <w:spacing w:line="360" w:lineRule="auto"/>
        <w:ind w:left="6"/>
        <w:jc w:val="both"/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</w:pPr>
      <w:r w:rsidRPr="00834CB2">
        <w:rPr>
          <w:rFonts w:asciiTheme="minorHAnsi" w:hAnsiTheme="minorHAnsi" w:cstheme="minorHAnsi"/>
          <w:bCs/>
          <w:color w:val="000000"/>
          <w:spacing w:val="-7"/>
          <w:sz w:val="22"/>
          <w:szCs w:val="22"/>
        </w:rPr>
        <w:t>………………………………………………………………...</w:t>
      </w:r>
    </w:p>
    <w:p w14:paraId="4C7AE433" w14:textId="77777777" w:rsidR="006C36C9" w:rsidRPr="00834CB2" w:rsidRDefault="006C36C9" w:rsidP="006C36C9">
      <w:pPr>
        <w:ind w:right="-1"/>
        <w:rPr>
          <w:rFonts w:asciiTheme="minorHAnsi" w:hAnsiTheme="minorHAnsi" w:cstheme="minorHAnsi"/>
          <w:i/>
          <w:sz w:val="22"/>
          <w:szCs w:val="22"/>
        </w:rPr>
      </w:pPr>
      <w:r w:rsidRPr="00834CB2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34CB2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834CB2">
        <w:rPr>
          <w:rFonts w:asciiTheme="minorHAnsi" w:hAnsiTheme="minorHAnsi" w:cstheme="minorHAnsi"/>
          <w:i/>
          <w:sz w:val="22"/>
          <w:szCs w:val="22"/>
        </w:rPr>
        <w:t>)</w:t>
      </w:r>
    </w:p>
    <w:p w14:paraId="219157FE" w14:textId="77777777" w:rsidR="006C36C9" w:rsidRPr="00834CB2" w:rsidRDefault="006C36C9" w:rsidP="006C36C9">
      <w:pPr>
        <w:ind w:right="-1"/>
        <w:rPr>
          <w:rFonts w:asciiTheme="minorHAnsi" w:hAnsiTheme="minorHAnsi" w:cstheme="minorHAnsi"/>
          <w:i/>
          <w:sz w:val="22"/>
          <w:szCs w:val="22"/>
        </w:rPr>
      </w:pPr>
    </w:p>
    <w:p w14:paraId="5FE95F1F" w14:textId="77777777" w:rsidR="006C36C9" w:rsidRPr="00834CB2" w:rsidRDefault="006C36C9" w:rsidP="006C36C9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834CB2">
        <w:rPr>
          <w:rFonts w:asciiTheme="minorHAnsi" w:hAnsiTheme="minorHAnsi" w:cstheme="minorHAnsi"/>
          <w:sz w:val="22"/>
          <w:szCs w:val="22"/>
          <w:u w:val="single"/>
        </w:rPr>
        <w:t xml:space="preserve">reprezentowany przez: </w:t>
      </w:r>
      <w:r w:rsidRPr="00834CB2">
        <w:rPr>
          <w:rFonts w:asciiTheme="minorHAnsi" w:hAnsiTheme="minorHAnsi" w:cstheme="minorHAnsi"/>
          <w:sz w:val="22"/>
          <w:szCs w:val="22"/>
        </w:rPr>
        <w:t>…………………………………………………………....………………………</w:t>
      </w:r>
    </w:p>
    <w:p w14:paraId="16F31CC7" w14:textId="77777777" w:rsidR="006C36C9" w:rsidRPr="00834CB2" w:rsidRDefault="006C36C9" w:rsidP="006C36C9">
      <w:pPr>
        <w:ind w:right="141"/>
        <w:rPr>
          <w:rFonts w:asciiTheme="minorHAnsi" w:hAnsiTheme="minorHAnsi" w:cstheme="minorHAnsi"/>
          <w:i/>
          <w:sz w:val="22"/>
          <w:szCs w:val="22"/>
        </w:rPr>
      </w:pPr>
      <w:r w:rsidRPr="00834CB2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07A3C315" w14:textId="77777777" w:rsidR="006C36C9" w:rsidRPr="00834CB2" w:rsidRDefault="006C36C9" w:rsidP="00C27012">
      <w:pPr>
        <w:rPr>
          <w:rFonts w:asciiTheme="minorHAnsi" w:hAnsiTheme="minorHAnsi" w:cstheme="minorHAnsi"/>
          <w:b/>
          <w:bCs/>
          <w:color w:val="000000"/>
          <w:spacing w:val="-6"/>
          <w:sz w:val="22"/>
          <w:szCs w:val="22"/>
        </w:rPr>
      </w:pPr>
      <w:r w:rsidRPr="00834CB2">
        <w:rPr>
          <w:rFonts w:asciiTheme="minorHAnsi" w:hAnsiTheme="minorHAnsi" w:cstheme="minorHAnsi"/>
          <w:b/>
          <w:bCs/>
          <w:color w:val="000000"/>
          <w:spacing w:val="-6"/>
          <w:sz w:val="22"/>
          <w:szCs w:val="22"/>
        </w:rPr>
        <w:t xml:space="preserve">                      </w:t>
      </w:r>
    </w:p>
    <w:p w14:paraId="307FA65E" w14:textId="77777777" w:rsidR="006C36C9" w:rsidRDefault="006C36C9" w:rsidP="006C36C9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834CB2">
        <w:rPr>
          <w:rFonts w:asciiTheme="minorHAnsi" w:hAnsiTheme="minorHAnsi" w:cstheme="minorHAnsi"/>
          <w:b/>
          <w:caps/>
          <w:sz w:val="22"/>
          <w:szCs w:val="22"/>
        </w:rPr>
        <w:t xml:space="preserve">WYKAZ robót budowlanych </w:t>
      </w:r>
    </w:p>
    <w:p w14:paraId="2C1E1E4B" w14:textId="77777777" w:rsidR="009B39AF" w:rsidRPr="009B39AF" w:rsidRDefault="009B39AF" w:rsidP="006C36C9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9B39AF">
        <w:rPr>
          <w:rFonts w:asciiTheme="minorHAnsi" w:hAnsiTheme="minorHAnsi" w:cstheme="minorHAnsi"/>
          <w:sz w:val="22"/>
          <w:szCs w:val="22"/>
        </w:rPr>
        <w:t>Wykonanych nie wcześniej niż w okresie ostatnich 5 lat przed upływem terminu składania ofert</w:t>
      </w:r>
    </w:p>
    <w:p w14:paraId="1A7CFB4A" w14:textId="77777777" w:rsidR="006C36C9" w:rsidRPr="00834CB2" w:rsidRDefault="009B39AF" w:rsidP="006C36C9">
      <w:pPr>
        <w:shd w:val="clear" w:color="auto" w:fill="FFFFFF"/>
        <w:tabs>
          <w:tab w:val="left" w:leader="hyphen" w:pos="6158"/>
        </w:tabs>
        <w:spacing w:line="245" w:lineRule="exac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="006C36C9" w:rsidRPr="00834CB2">
        <w:rPr>
          <w:rFonts w:asciiTheme="minorHAnsi" w:hAnsiTheme="minorHAnsi" w:cstheme="minorHAnsi"/>
          <w:color w:val="000000"/>
          <w:sz w:val="22"/>
          <w:szCs w:val="22"/>
        </w:rPr>
        <w:t xml:space="preserve">elem potwierdzenia  spełnienia  warunku udziału w  postępowaniu w sprawie udzielenia zamówienia publicznego na </w:t>
      </w:r>
      <w:r>
        <w:rPr>
          <w:rFonts w:asciiTheme="minorHAnsi" w:hAnsiTheme="minorHAnsi" w:cstheme="minorHAnsi"/>
          <w:color w:val="000000"/>
          <w:sz w:val="22"/>
          <w:szCs w:val="22"/>
        </w:rPr>
        <w:t>realizację zadania pn.:</w:t>
      </w:r>
    </w:p>
    <w:p w14:paraId="47C109C5" w14:textId="26DD696F" w:rsidR="00C27012" w:rsidRPr="0052198C" w:rsidRDefault="00176015" w:rsidP="00C2701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aps/>
          <w:szCs w:val="24"/>
        </w:rPr>
      </w:pPr>
      <w:r w:rsidRPr="0052198C">
        <w:rPr>
          <w:rFonts w:asciiTheme="minorHAnsi" w:hAnsiTheme="minorHAnsi" w:cstheme="minorHAnsi"/>
          <w:b/>
          <w:szCs w:val="24"/>
        </w:rPr>
        <w:t>„</w:t>
      </w:r>
      <w:r w:rsidR="00DD7392" w:rsidRPr="00DD7392">
        <w:rPr>
          <w:rFonts w:asciiTheme="minorHAnsi" w:eastAsia="Calibri" w:hAnsiTheme="minorHAnsi" w:cstheme="minorHAnsi"/>
          <w:b/>
          <w:bCs/>
          <w:sz w:val="22"/>
          <w:szCs w:val="22"/>
        </w:rPr>
        <w:t>Rozbudowa oczyszczalni ścieków w miejscowości Krzywda wraz z budową sieci kanalizacji sanitarnej</w:t>
      </w:r>
      <w:r w:rsidR="00907836">
        <w:rPr>
          <w:rFonts w:asciiTheme="minorHAnsi" w:eastAsia="Calibri" w:hAnsiTheme="minorHAnsi" w:cstheme="minorHAnsi"/>
          <w:b/>
          <w:bCs/>
          <w:szCs w:val="24"/>
        </w:rPr>
        <w:t>”</w:t>
      </w:r>
    </w:p>
    <w:p w14:paraId="53A093C5" w14:textId="77777777" w:rsidR="006C36C9" w:rsidRPr="00834CB2" w:rsidRDefault="006C36C9" w:rsidP="006C36C9">
      <w:pPr>
        <w:ind w:left="720"/>
        <w:rPr>
          <w:rFonts w:asciiTheme="minorHAnsi" w:hAnsiTheme="minorHAnsi" w:cstheme="minorHAnsi"/>
          <w:bCs/>
          <w:sz w:val="22"/>
          <w:szCs w:val="22"/>
        </w:rPr>
      </w:pPr>
      <w:r w:rsidRPr="00834CB2">
        <w:rPr>
          <w:rFonts w:asciiTheme="minorHAnsi" w:hAnsiTheme="minorHAnsi" w:cstheme="minorHAnsi"/>
          <w:bCs/>
          <w:sz w:val="22"/>
          <w:szCs w:val="22"/>
        </w:rPr>
        <w:t>Oświadczam, że Wykonawca o nazwie jak wyżej, wykonał następujące roboty budowlane:</w:t>
      </w:r>
    </w:p>
    <w:tbl>
      <w:tblPr>
        <w:tblW w:w="10524" w:type="dxa"/>
        <w:tblInd w:w="-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177"/>
        <w:gridCol w:w="1559"/>
        <w:gridCol w:w="2740"/>
        <w:gridCol w:w="2400"/>
      </w:tblGrid>
      <w:tr w:rsidR="009E0088" w:rsidRPr="00834CB2" w14:paraId="59A9E16F" w14:textId="77777777" w:rsidTr="000B66EB">
        <w:trPr>
          <w:cantSplit/>
          <w:trHeight w:val="1242"/>
          <w:tblHeader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251D82A" w14:textId="77777777"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</w:p>
          <w:p w14:paraId="28DE96CE" w14:textId="77777777"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Lp.</w:t>
            </w:r>
          </w:p>
        </w:tc>
        <w:tc>
          <w:tcPr>
            <w:tcW w:w="31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E4C249D" w14:textId="77777777" w:rsidR="009E0088" w:rsidRPr="00834CB2" w:rsidRDefault="009E0088" w:rsidP="008218D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sz w:val="20"/>
              </w:rPr>
              <w:t>Rodzaj wykonanych robót budowlanych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4A259BB0" w14:textId="77777777"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Całkowita</w:t>
            </w:r>
          </w:p>
          <w:p w14:paraId="1FD28422" w14:textId="77777777"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wartość  brutto</w:t>
            </w:r>
          </w:p>
          <w:p w14:paraId="6A23D3FB" w14:textId="77777777"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w PLN</w:t>
            </w:r>
          </w:p>
        </w:tc>
        <w:tc>
          <w:tcPr>
            <w:tcW w:w="2740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B8836E5" w14:textId="77777777" w:rsidR="009E0088" w:rsidRPr="00834CB2" w:rsidRDefault="009E0088" w:rsidP="009E0088">
            <w:pPr>
              <w:ind w:left="825" w:hanging="825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Daty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zakończenia</w:t>
            </w:r>
            <w:r w:rsidRPr="00834CB2">
              <w:rPr>
                <w:rFonts w:asciiTheme="minorHAnsi" w:hAnsiTheme="minorHAnsi" w:cstheme="minorHAnsi"/>
                <w:i/>
                <w:sz w:val="20"/>
              </w:rPr>
              <w:t xml:space="preserve"> robót </w:t>
            </w:r>
          </w:p>
        </w:tc>
        <w:tc>
          <w:tcPr>
            <w:tcW w:w="240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AEF2EB" w14:textId="77777777" w:rsidR="009E0088" w:rsidRPr="00834CB2" w:rsidRDefault="009E0088" w:rsidP="008218D2">
            <w:pPr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834CB2">
              <w:rPr>
                <w:rFonts w:asciiTheme="minorHAnsi" w:hAnsiTheme="minorHAnsi" w:cstheme="minorHAnsi"/>
                <w:i/>
                <w:sz w:val="20"/>
              </w:rPr>
              <w:t>Podmiot n</w:t>
            </w:r>
            <w:r w:rsidR="00BD6271">
              <w:rPr>
                <w:rFonts w:asciiTheme="minorHAnsi" w:hAnsiTheme="minorHAnsi" w:cstheme="minorHAnsi"/>
                <w:i/>
                <w:sz w:val="20"/>
              </w:rPr>
              <w:t>a rzecz którego wykonano usługę,</w:t>
            </w:r>
            <w:r w:rsidRPr="00834CB2">
              <w:rPr>
                <w:rFonts w:asciiTheme="minorHAnsi" w:hAnsiTheme="minorHAnsi" w:cstheme="minorHAnsi"/>
                <w:i/>
                <w:sz w:val="20"/>
              </w:rPr>
              <w:t xml:space="preserve"> miejsce Wykonania </w:t>
            </w:r>
          </w:p>
        </w:tc>
      </w:tr>
      <w:tr w:rsidR="009E0088" w:rsidRPr="00834CB2" w14:paraId="30B43B63" w14:textId="77777777" w:rsidTr="00CF5929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14:paraId="653A44C6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6D5DE3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9B78DE8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1CBB8D9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F7F462E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9B6132" w:rsidRPr="00834CB2" w14:paraId="2A513BBA" w14:textId="77777777" w:rsidTr="00CF5929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14:paraId="2EE4FA5C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1656959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A875193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45150DD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E980DAA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9E0088" w:rsidRPr="00834CB2" w14:paraId="04EE7079" w14:textId="77777777" w:rsidTr="009B6132">
        <w:trPr>
          <w:trHeight w:val="510"/>
        </w:trPr>
        <w:tc>
          <w:tcPr>
            <w:tcW w:w="64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D57154B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D886EE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BD4A80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1DFFBE0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8CE7F17" w14:textId="77777777" w:rsidR="009E0088" w:rsidRPr="00834CB2" w:rsidRDefault="009E0088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9B6132" w:rsidRPr="00834CB2" w14:paraId="751F7D06" w14:textId="77777777" w:rsidTr="003E1130">
        <w:trPr>
          <w:trHeight w:val="510"/>
        </w:trPr>
        <w:tc>
          <w:tcPr>
            <w:tcW w:w="648" w:type="dxa"/>
            <w:tcBorders>
              <w:top w:val="dotted" w:sz="4" w:space="0" w:color="auto"/>
              <w:right w:val="dotted" w:sz="4" w:space="0" w:color="auto"/>
            </w:tcBorders>
          </w:tcPr>
          <w:p w14:paraId="0972B458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317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07D4D98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16677B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7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08CBA6B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1D86174" w14:textId="77777777" w:rsidR="009B6132" w:rsidRPr="00834CB2" w:rsidRDefault="009B6132" w:rsidP="008218D2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14:paraId="62253622" w14:textId="77777777" w:rsidR="0052198C" w:rsidRDefault="0052198C" w:rsidP="006C36C9">
      <w:pPr>
        <w:jc w:val="both"/>
        <w:rPr>
          <w:rFonts w:asciiTheme="minorHAnsi" w:hAnsiTheme="minorHAnsi" w:cstheme="minorHAnsi"/>
        </w:rPr>
      </w:pPr>
    </w:p>
    <w:p w14:paraId="373738E4" w14:textId="0AAB2132" w:rsidR="006C36C9" w:rsidRPr="009B6132" w:rsidRDefault="006C36C9" w:rsidP="006C36C9">
      <w:pPr>
        <w:jc w:val="both"/>
        <w:rPr>
          <w:rFonts w:asciiTheme="minorHAnsi" w:hAnsiTheme="minorHAnsi" w:cstheme="minorHAnsi"/>
          <w:color w:val="000000"/>
          <w:u w:val="single"/>
        </w:rPr>
      </w:pPr>
      <w:r w:rsidRPr="009B6132">
        <w:rPr>
          <w:rFonts w:asciiTheme="minorHAnsi" w:hAnsiTheme="minorHAnsi" w:cstheme="minorHAnsi"/>
          <w:u w:val="single"/>
        </w:rPr>
        <w:t>W załączeniu przedkładam  dowody</w:t>
      </w:r>
      <w:r w:rsidRPr="009B6132">
        <w:rPr>
          <w:rFonts w:asciiTheme="minorHAnsi" w:hAnsiTheme="minorHAnsi" w:cstheme="minorHAnsi"/>
          <w:color w:val="000000"/>
          <w:u w:val="single"/>
        </w:rPr>
        <w:t xml:space="preserve"> określające, że te roboty budowlane zostały wykonane należycie, w szczególności informacji o tym czy roboty zostały wykonane zgodnie z przepisami </w:t>
      </w:r>
      <w:r w:rsidRPr="009B6132">
        <w:rPr>
          <w:rFonts w:asciiTheme="minorHAnsi" w:hAnsiTheme="minorHAnsi" w:cstheme="minorHAnsi"/>
          <w:color w:val="1B1B1B"/>
          <w:u w:val="single"/>
        </w:rPr>
        <w:t>prawa budowlanego</w:t>
      </w:r>
      <w:r w:rsidRPr="009B6132">
        <w:rPr>
          <w:rFonts w:asciiTheme="minorHAnsi" w:hAnsiTheme="minorHAnsi" w:cstheme="minorHAnsi"/>
          <w:color w:val="000000"/>
          <w:u w:val="single"/>
        </w:rPr>
        <w:t xml:space="preserve"> i prawidłowo ukończone.</w:t>
      </w:r>
    </w:p>
    <w:p w14:paraId="5C8E5B78" w14:textId="77777777" w:rsidR="006C36C9" w:rsidRPr="00834CB2" w:rsidRDefault="006C36C9" w:rsidP="00693327">
      <w:pPr>
        <w:spacing w:before="107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4CB2">
        <w:rPr>
          <w:rFonts w:asciiTheme="minorHAnsi" w:hAnsiTheme="minorHAnsi" w:cstheme="minorHAnsi"/>
          <w:i/>
          <w:color w:val="000000"/>
          <w:sz w:val="18"/>
          <w:szCs w:val="18"/>
        </w:rPr>
        <w:t>(dowodami, o których mowa powyżej, są referencje bądź inne dokumenty wystawione przez podmiot, na rzecz którego roboty budowlane były wykonywane, a jeżeli z uzasadnionej przyczyny o obiektywnym charakterze wykonawca nie jest w stanie uzyskać tych dokumentów - inne dokumenty)</w:t>
      </w:r>
    </w:p>
    <w:p w14:paraId="6C529CB4" w14:textId="77777777" w:rsidR="0052198C" w:rsidRDefault="0052198C" w:rsidP="006C36C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3C77F7D" w14:textId="77777777" w:rsidR="0052198C" w:rsidRDefault="0052198C" w:rsidP="006C36C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6A8E5B4" w14:textId="77777777" w:rsidR="0052198C" w:rsidRPr="00834CB2" w:rsidRDefault="0052198C" w:rsidP="006C36C9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2"/>
        <w:gridCol w:w="4522"/>
      </w:tblGrid>
      <w:tr w:rsidR="006C36C9" w:rsidRPr="00834CB2" w14:paraId="67BBC946" w14:textId="77777777" w:rsidTr="008218D2">
        <w:tc>
          <w:tcPr>
            <w:tcW w:w="4888" w:type="dxa"/>
          </w:tcPr>
          <w:p w14:paraId="3233EFE3" w14:textId="77777777"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869FB3" w14:textId="77777777"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....................................dnia........................................</w:t>
            </w:r>
          </w:p>
          <w:p w14:paraId="00A94D67" w14:textId="77777777" w:rsidR="006C36C9" w:rsidRPr="00D3325D" w:rsidRDefault="006C36C9" w:rsidP="008218D2">
            <w:pPr>
              <w:rPr>
                <w:rFonts w:asciiTheme="minorHAnsi" w:hAnsiTheme="minorHAnsi" w:cstheme="minorHAnsi"/>
                <w:sz w:val="20"/>
              </w:rPr>
            </w:pPr>
            <w:r w:rsidRPr="00D3325D">
              <w:rPr>
                <w:rFonts w:asciiTheme="minorHAnsi" w:hAnsiTheme="minorHAnsi" w:cstheme="minorHAnsi"/>
                <w:sz w:val="20"/>
              </w:rPr>
              <w:t>(miejscowość)</w:t>
            </w:r>
          </w:p>
        </w:tc>
        <w:tc>
          <w:tcPr>
            <w:tcW w:w="4889" w:type="dxa"/>
          </w:tcPr>
          <w:p w14:paraId="7A0B24CF" w14:textId="77777777" w:rsidR="006C36C9" w:rsidRPr="00834CB2" w:rsidRDefault="006C36C9" w:rsidP="008218D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 xml:space="preserve">    .....................................................................</w:t>
            </w:r>
          </w:p>
          <w:p w14:paraId="1890027A" w14:textId="77777777" w:rsidR="006C36C9" w:rsidRPr="00D3325D" w:rsidRDefault="00693327" w:rsidP="004E0B14">
            <w:pPr>
              <w:pStyle w:val="Standardowy0"/>
              <w:ind w:left="121"/>
              <w:jc w:val="center"/>
              <w:rPr>
                <w:rFonts w:asciiTheme="minorHAnsi" w:hAnsiTheme="minorHAnsi" w:cstheme="minorHAnsi"/>
                <w:sz w:val="20"/>
              </w:rPr>
            </w:pPr>
            <w:r w:rsidRPr="00D3325D">
              <w:rPr>
                <w:rFonts w:asciiTheme="minorHAnsi" w:hAnsiTheme="minorHAnsi" w:cstheme="minorHAnsi"/>
                <w:sz w:val="20"/>
              </w:rPr>
              <w:t>(</w:t>
            </w:r>
            <w:r w:rsidR="009E0088" w:rsidRPr="00D3325D">
              <w:rPr>
                <w:rFonts w:asciiTheme="minorHAnsi" w:hAnsiTheme="minorHAnsi" w:cstheme="minorHAnsi"/>
                <w:sz w:val="20"/>
              </w:rPr>
              <w:t xml:space="preserve">podpis </w:t>
            </w:r>
            <w:r w:rsidRPr="00D3325D">
              <w:rPr>
                <w:rFonts w:asciiTheme="minorHAnsi" w:hAnsiTheme="minorHAnsi" w:cstheme="minorHAnsi"/>
                <w:sz w:val="20"/>
              </w:rPr>
              <w:t xml:space="preserve"> )</w:t>
            </w:r>
          </w:p>
        </w:tc>
      </w:tr>
      <w:bookmarkEnd w:id="2"/>
    </w:tbl>
    <w:p w14:paraId="2A258328" w14:textId="77777777" w:rsidR="006C36C9" w:rsidRPr="00834CB2" w:rsidRDefault="006C36C9" w:rsidP="006C36C9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sectPr w:rsidR="006C36C9" w:rsidRPr="00834CB2" w:rsidSect="008D2F8A"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134" w:right="1134" w:bottom="1134" w:left="1418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3A22A" w14:textId="77777777" w:rsidR="004609B6" w:rsidRDefault="004609B6" w:rsidP="00350EE2">
      <w:r>
        <w:separator/>
      </w:r>
    </w:p>
  </w:endnote>
  <w:endnote w:type="continuationSeparator" w:id="0">
    <w:p w14:paraId="7E5A3F22" w14:textId="77777777" w:rsidR="004609B6" w:rsidRDefault="004609B6" w:rsidP="0035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Mincho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">
    <w:altName w:val="Calibri"/>
    <w:charset w:val="EE"/>
    <w:family w:val="auto"/>
    <w:pitch w:val="variable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77E51B" w14:textId="77777777" w:rsidR="00AB1DFE" w:rsidRDefault="008C176D" w:rsidP="00DF44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B1D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9D1453" w14:textId="77777777" w:rsidR="00AB1DFE" w:rsidRDefault="00AB1DFE" w:rsidP="00DF44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7109A" w14:textId="77777777" w:rsidR="006F77D3" w:rsidRPr="006F77D3" w:rsidRDefault="006F77D3" w:rsidP="006F77D3">
    <w:pPr>
      <w:spacing w:after="200" w:line="276" w:lineRule="auto"/>
      <w:jc w:val="both"/>
      <w:rPr>
        <w:rFonts w:asciiTheme="minorHAnsi" w:hAnsiTheme="minorHAnsi" w:cstheme="minorHAnsi"/>
        <w:sz w:val="20"/>
      </w:rPr>
    </w:pPr>
  </w:p>
  <w:p w14:paraId="1484A6B6" w14:textId="77777777" w:rsidR="00AB1DFE" w:rsidRDefault="00AB1DFE">
    <w:pPr>
      <w:pStyle w:val="Stopka"/>
      <w:jc w:val="center"/>
    </w:pPr>
  </w:p>
  <w:p w14:paraId="3FFC4186" w14:textId="77777777" w:rsidR="00AB1DFE" w:rsidRDefault="008C176D" w:rsidP="00B5628A">
    <w:pPr>
      <w:pStyle w:val="Stopka"/>
      <w:jc w:val="center"/>
    </w:pPr>
    <w:r>
      <w:fldChar w:fldCharType="begin"/>
    </w:r>
    <w:r w:rsidR="002C1F2E">
      <w:instrText xml:space="preserve"> PAGE   \* MERGEFORMAT </w:instrText>
    </w:r>
    <w:r>
      <w:fldChar w:fldCharType="separate"/>
    </w:r>
    <w:r w:rsidR="00BC0334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4677"/>
      <w:gridCol w:w="4677"/>
    </w:tblGrid>
    <w:tr w:rsidR="00AB1DFE" w:rsidRPr="006C6993" w14:paraId="4434C4E7" w14:textId="77777777">
      <w:tc>
        <w:tcPr>
          <w:tcW w:w="4890" w:type="dxa"/>
        </w:tcPr>
        <w:p w14:paraId="51E47A13" w14:textId="77777777" w:rsidR="00AB1DFE" w:rsidRPr="006C6993" w:rsidRDefault="00AB1DFE" w:rsidP="00DF444B">
          <w:pPr>
            <w:spacing w:before="259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  <w:tc>
        <w:tcPr>
          <w:tcW w:w="4890" w:type="dxa"/>
        </w:tcPr>
        <w:p w14:paraId="452C0125" w14:textId="77777777" w:rsidR="00AB1DFE" w:rsidRPr="006C6993" w:rsidRDefault="00AB1DFE" w:rsidP="00DF444B">
          <w:pPr>
            <w:spacing w:before="259"/>
            <w:jc w:val="center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</w:tr>
  </w:tbl>
  <w:p w14:paraId="3772B14D" w14:textId="77777777" w:rsidR="00AB1DFE" w:rsidRDefault="00AB1D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D4000" w14:textId="77777777" w:rsidR="004609B6" w:rsidRDefault="004609B6" w:rsidP="00350EE2">
      <w:r>
        <w:separator/>
      </w:r>
    </w:p>
  </w:footnote>
  <w:footnote w:type="continuationSeparator" w:id="0">
    <w:p w14:paraId="3A6FC076" w14:textId="77777777" w:rsidR="004609B6" w:rsidRDefault="004609B6" w:rsidP="0035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DC425" w14:textId="04579EC3" w:rsidR="00F8039D" w:rsidRDefault="00F8039D">
    <w:pPr>
      <w:pStyle w:val="Nagwek"/>
    </w:pPr>
    <w:r>
      <w:rPr>
        <w:noProof/>
      </w:rPr>
      <w:drawing>
        <wp:inline distT="0" distB="0" distL="0" distR="0" wp14:anchorId="30726400" wp14:editId="2F732094">
          <wp:extent cx="5760720" cy="736533"/>
          <wp:effectExtent l="0" t="0" r="0" b="6985"/>
          <wp:docPr id="79691167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6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192"/>
        </w:tabs>
        <w:ind w:left="36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0000004"/>
    <w:multiLevelType w:val="singleLevel"/>
    <w:tmpl w:val="00000004"/>
    <w:name w:val="ú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322222"/>
    <w:lvl w:ilvl="0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  <w:b/>
        <w:bCs/>
        <w:i/>
        <w:iCs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6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219" w:hanging="360"/>
      </w:pPr>
      <w:rPr>
        <w:rFonts w:ascii="Calibri" w:hAnsi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39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659" w:hanging="360"/>
      </w:pPr>
      <w:rPr>
        <w:rFonts w:eastAsia="Times New Roman"/>
        <w:color w:val="00000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3196" w:hanging="360"/>
      </w:pPr>
      <w:rPr>
        <w:b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9" w:hanging="360"/>
      </w:pPr>
      <w:rPr>
        <w:rFonts w:ascii="Wingdings" w:hAnsi="Wingdings"/>
      </w:rPr>
    </w:lvl>
  </w:abstractNum>
  <w:abstractNum w:abstractNumId="7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-"/>
      <w:lvlJc w:val="left"/>
      <w:pPr>
        <w:tabs>
          <w:tab w:val="num" w:pos="0"/>
        </w:tabs>
        <w:ind w:left="2563" w:hanging="360"/>
      </w:pPr>
      <w:rPr>
        <w:rFonts w:ascii="Calibri" w:hAnsi="Calibri"/>
        <w:b w:val="0"/>
        <w:i w:val="0"/>
      </w:rPr>
    </w:lvl>
  </w:abstractNum>
  <w:abstractNum w:abstractNumId="9" w15:restartNumberingAfterBreak="0">
    <w:nsid w:val="00724F56"/>
    <w:multiLevelType w:val="hybridMultilevel"/>
    <w:tmpl w:val="99803F96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D25E2F"/>
    <w:multiLevelType w:val="hybridMultilevel"/>
    <w:tmpl w:val="F80C989E"/>
    <w:lvl w:ilvl="0" w:tplc="7C0A1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122C5"/>
    <w:multiLevelType w:val="hybridMultilevel"/>
    <w:tmpl w:val="29B2F132"/>
    <w:lvl w:ilvl="0" w:tplc="B93E25A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894281A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136E95"/>
    <w:multiLevelType w:val="multilevel"/>
    <w:tmpl w:val="10527B1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122EC5"/>
    <w:multiLevelType w:val="hybridMultilevel"/>
    <w:tmpl w:val="F2B49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891B67"/>
    <w:multiLevelType w:val="hybridMultilevel"/>
    <w:tmpl w:val="0B0407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9953FBC"/>
    <w:multiLevelType w:val="hybridMultilevel"/>
    <w:tmpl w:val="C0C4C3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9DD07A8"/>
    <w:multiLevelType w:val="hybridMultilevel"/>
    <w:tmpl w:val="98940C44"/>
    <w:lvl w:ilvl="0" w:tplc="DC8C8168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09EF4438"/>
    <w:multiLevelType w:val="hybridMultilevel"/>
    <w:tmpl w:val="354E5826"/>
    <w:name w:val="WW8Num322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0AAA4133"/>
    <w:multiLevelType w:val="hybridMultilevel"/>
    <w:tmpl w:val="AFF01ED8"/>
    <w:lvl w:ilvl="0" w:tplc="1F288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AD71B85"/>
    <w:multiLevelType w:val="singleLevel"/>
    <w:tmpl w:val="ECA290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0AEC2202"/>
    <w:multiLevelType w:val="hybridMultilevel"/>
    <w:tmpl w:val="A20E8DC8"/>
    <w:lvl w:ilvl="0" w:tplc="3C9E0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1E2D88"/>
    <w:multiLevelType w:val="multilevel"/>
    <w:tmpl w:val="CC1ABBA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B464086"/>
    <w:multiLevelType w:val="hybridMultilevel"/>
    <w:tmpl w:val="2340A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44EE3"/>
    <w:multiLevelType w:val="multilevel"/>
    <w:tmpl w:val="30AC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C3B593B"/>
    <w:multiLevelType w:val="hybridMultilevel"/>
    <w:tmpl w:val="0CD6E29C"/>
    <w:lvl w:ilvl="0" w:tplc="877876E8">
      <w:start w:val="1"/>
      <w:numFmt w:val="lowerLetter"/>
      <w:lvlText w:val="%1)"/>
      <w:lvlJc w:val="left"/>
      <w:pPr>
        <w:tabs>
          <w:tab w:val="num" w:pos="857"/>
        </w:tabs>
        <w:ind w:left="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7" w:hanging="360"/>
      </w:pPr>
    </w:lvl>
    <w:lvl w:ilvl="2" w:tplc="0415001B" w:tentative="1">
      <w:start w:val="1"/>
      <w:numFmt w:val="lowerRoman"/>
      <w:lvlText w:val="%3."/>
      <w:lvlJc w:val="right"/>
      <w:pPr>
        <w:ind w:left="1577" w:hanging="180"/>
      </w:pPr>
    </w:lvl>
    <w:lvl w:ilvl="3" w:tplc="0415000F" w:tentative="1">
      <w:start w:val="1"/>
      <w:numFmt w:val="decimal"/>
      <w:lvlText w:val="%4."/>
      <w:lvlJc w:val="left"/>
      <w:pPr>
        <w:ind w:left="2297" w:hanging="360"/>
      </w:pPr>
    </w:lvl>
    <w:lvl w:ilvl="4" w:tplc="04150019" w:tentative="1">
      <w:start w:val="1"/>
      <w:numFmt w:val="lowerLetter"/>
      <w:lvlText w:val="%5."/>
      <w:lvlJc w:val="left"/>
      <w:pPr>
        <w:ind w:left="3017" w:hanging="360"/>
      </w:pPr>
    </w:lvl>
    <w:lvl w:ilvl="5" w:tplc="0415001B" w:tentative="1">
      <w:start w:val="1"/>
      <w:numFmt w:val="lowerRoman"/>
      <w:lvlText w:val="%6."/>
      <w:lvlJc w:val="right"/>
      <w:pPr>
        <w:ind w:left="3737" w:hanging="180"/>
      </w:pPr>
    </w:lvl>
    <w:lvl w:ilvl="6" w:tplc="0415000F" w:tentative="1">
      <w:start w:val="1"/>
      <w:numFmt w:val="decimal"/>
      <w:lvlText w:val="%7."/>
      <w:lvlJc w:val="left"/>
      <w:pPr>
        <w:ind w:left="4457" w:hanging="360"/>
      </w:pPr>
    </w:lvl>
    <w:lvl w:ilvl="7" w:tplc="04150019" w:tentative="1">
      <w:start w:val="1"/>
      <w:numFmt w:val="lowerLetter"/>
      <w:lvlText w:val="%8."/>
      <w:lvlJc w:val="left"/>
      <w:pPr>
        <w:ind w:left="5177" w:hanging="360"/>
      </w:pPr>
    </w:lvl>
    <w:lvl w:ilvl="8" w:tplc="0415001B" w:tentative="1">
      <w:start w:val="1"/>
      <w:numFmt w:val="lowerRoman"/>
      <w:lvlText w:val="%9."/>
      <w:lvlJc w:val="right"/>
      <w:pPr>
        <w:ind w:left="5897" w:hanging="180"/>
      </w:pPr>
    </w:lvl>
  </w:abstractNum>
  <w:abstractNum w:abstractNumId="25" w15:restartNumberingAfterBreak="0">
    <w:nsid w:val="0C66441C"/>
    <w:multiLevelType w:val="singleLevel"/>
    <w:tmpl w:val="A628E09C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C862C78"/>
    <w:multiLevelType w:val="multilevel"/>
    <w:tmpl w:val="CB6A1ED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D024077"/>
    <w:multiLevelType w:val="hybridMultilevel"/>
    <w:tmpl w:val="8D42A630"/>
    <w:lvl w:ilvl="0" w:tplc="DDB4D0E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EE75B2F"/>
    <w:multiLevelType w:val="hybridMultilevel"/>
    <w:tmpl w:val="07185C2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0FB008A6"/>
    <w:multiLevelType w:val="multilevel"/>
    <w:tmpl w:val="F14EF8A8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FC768F4"/>
    <w:multiLevelType w:val="hybridMultilevel"/>
    <w:tmpl w:val="67024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0390F16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0D7375C"/>
    <w:multiLevelType w:val="multilevel"/>
    <w:tmpl w:val="E89C31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1732A22"/>
    <w:multiLevelType w:val="hybridMultilevel"/>
    <w:tmpl w:val="3EC2074A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3223E06"/>
    <w:multiLevelType w:val="hybridMultilevel"/>
    <w:tmpl w:val="629A3048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8C4720"/>
    <w:multiLevelType w:val="multilevel"/>
    <w:tmpl w:val="D93C5408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6D34E40"/>
    <w:multiLevelType w:val="hybridMultilevel"/>
    <w:tmpl w:val="57A8436E"/>
    <w:lvl w:ilvl="0" w:tplc="0E9E02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593D68"/>
    <w:multiLevelType w:val="hybridMultilevel"/>
    <w:tmpl w:val="98766D82"/>
    <w:lvl w:ilvl="0" w:tplc="0C36BC4E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1A74181A"/>
    <w:multiLevelType w:val="multilevel"/>
    <w:tmpl w:val="E5D8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0" w15:restartNumberingAfterBreak="0">
    <w:nsid w:val="1D253CED"/>
    <w:multiLevelType w:val="multilevel"/>
    <w:tmpl w:val="FFF8615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1DB4278A"/>
    <w:multiLevelType w:val="hybridMultilevel"/>
    <w:tmpl w:val="5BA2A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DC705A1"/>
    <w:multiLevelType w:val="multilevel"/>
    <w:tmpl w:val="2C1A48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1DD36A5F"/>
    <w:multiLevelType w:val="multilevel"/>
    <w:tmpl w:val="3DE85D9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21C12874"/>
    <w:multiLevelType w:val="hybridMultilevel"/>
    <w:tmpl w:val="30AEC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D23C25"/>
    <w:multiLevelType w:val="multilevel"/>
    <w:tmpl w:val="13064E58"/>
    <w:lvl w:ilvl="0">
      <w:start w:val="8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221D6949"/>
    <w:multiLevelType w:val="multilevel"/>
    <w:tmpl w:val="2280F6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2D1698E"/>
    <w:multiLevelType w:val="multilevel"/>
    <w:tmpl w:val="42C04892"/>
    <w:lvl w:ilvl="0">
      <w:start w:val="8"/>
      <w:numFmt w:val="upperRoman"/>
      <w:lvlText w:val="%1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 w15:restartNumberingAfterBreak="0">
    <w:nsid w:val="257418C9"/>
    <w:multiLevelType w:val="multilevel"/>
    <w:tmpl w:val="03901D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25E57B51"/>
    <w:multiLevelType w:val="hybridMultilevel"/>
    <w:tmpl w:val="41803104"/>
    <w:lvl w:ilvl="0" w:tplc="AA4A8C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5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79E0D71"/>
    <w:multiLevelType w:val="hybridMultilevel"/>
    <w:tmpl w:val="313AC78E"/>
    <w:lvl w:ilvl="0" w:tplc="11D22A1E">
      <w:start w:val="1"/>
      <w:numFmt w:val="decimal"/>
      <w:lvlText w:val="%1)"/>
      <w:lvlJc w:val="left"/>
      <w:pPr>
        <w:ind w:left="1219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)"/>
      <w:lvlJc w:val="left"/>
      <w:pPr>
        <w:ind w:left="1939" w:hanging="360"/>
      </w:pPr>
      <w:rPr>
        <w:rFonts w:hint="default"/>
        <w:color w:val="000000"/>
      </w:rPr>
    </w:lvl>
    <w:lvl w:ilvl="2" w:tplc="0415001B">
      <w:start w:val="1"/>
      <w:numFmt w:val="decimal"/>
      <w:lvlText w:val="%3."/>
      <w:lvlJc w:val="left"/>
      <w:pPr>
        <w:ind w:left="2659" w:hanging="360"/>
      </w:pPr>
      <w:rPr>
        <w:rFonts w:eastAsia="Times New Roman" w:hint="default"/>
        <w:color w:val="000000"/>
      </w:rPr>
    </w:lvl>
    <w:lvl w:ilvl="3" w:tplc="0415000F">
      <w:start w:val="1"/>
      <w:numFmt w:val="upperLetter"/>
      <w:lvlText w:val="%4."/>
      <w:lvlJc w:val="left"/>
      <w:pPr>
        <w:ind w:left="3196" w:hanging="360"/>
      </w:pPr>
      <w:rPr>
        <w:rFonts w:hint="default"/>
        <w:b/>
      </w:rPr>
    </w:lvl>
    <w:lvl w:ilvl="4" w:tplc="04150019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52" w15:restartNumberingAfterBreak="0">
    <w:nsid w:val="284D5F16"/>
    <w:multiLevelType w:val="hybridMultilevel"/>
    <w:tmpl w:val="43244924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7954CB"/>
    <w:multiLevelType w:val="hybridMultilevel"/>
    <w:tmpl w:val="90582DDA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2980519B"/>
    <w:multiLevelType w:val="hybridMultilevel"/>
    <w:tmpl w:val="42AEA2A6"/>
    <w:lvl w:ilvl="0" w:tplc="73D4E6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A6A596A"/>
    <w:multiLevelType w:val="hybridMultilevel"/>
    <w:tmpl w:val="16121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156111"/>
    <w:multiLevelType w:val="multilevel"/>
    <w:tmpl w:val="DEA62504"/>
    <w:lvl w:ilvl="0">
      <w:start w:val="2"/>
      <w:numFmt w:val="decimal"/>
      <w:pStyle w:val="StylwypunktowanieTimesNewRoman12ptPrzed6ptInterli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>
      <w:start w:val="3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2C945B8B"/>
    <w:multiLevelType w:val="hybridMultilevel"/>
    <w:tmpl w:val="76761C7C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31984BAC"/>
    <w:multiLevelType w:val="hybridMultilevel"/>
    <w:tmpl w:val="8AE4CEE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1D74DED"/>
    <w:multiLevelType w:val="hybridMultilevel"/>
    <w:tmpl w:val="1A6E6B34"/>
    <w:lvl w:ilvl="0" w:tplc="70D07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33643C2E"/>
    <w:multiLevelType w:val="hybridMultilevel"/>
    <w:tmpl w:val="CD945BB8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53B43B3"/>
    <w:multiLevelType w:val="multilevel"/>
    <w:tmpl w:val="E3688F7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36EA5D48"/>
    <w:multiLevelType w:val="hybridMultilevel"/>
    <w:tmpl w:val="3E2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70F7306"/>
    <w:multiLevelType w:val="hybridMultilevel"/>
    <w:tmpl w:val="F0DCE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8805328"/>
    <w:multiLevelType w:val="multilevel"/>
    <w:tmpl w:val="CEF66B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38C81906"/>
    <w:multiLevelType w:val="hybridMultilevel"/>
    <w:tmpl w:val="69BE0134"/>
    <w:lvl w:ilvl="0" w:tplc="D24429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D900F47"/>
    <w:multiLevelType w:val="hybridMultilevel"/>
    <w:tmpl w:val="252EA8D4"/>
    <w:lvl w:ilvl="0" w:tplc="C0E0D84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CF685E"/>
    <w:multiLevelType w:val="hybridMultilevel"/>
    <w:tmpl w:val="6E0C3608"/>
    <w:lvl w:ilvl="0" w:tplc="68EEF3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E4178FD"/>
    <w:multiLevelType w:val="hybridMultilevel"/>
    <w:tmpl w:val="B76E8F66"/>
    <w:lvl w:ilvl="0" w:tplc="A44C7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0" w15:restartNumberingAfterBreak="0">
    <w:nsid w:val="3F4916DB"/>
    <w:multiLevelType w:val="multilevel"/>
    <w:tmpl w:val="2ADE12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3F671E4C"/>
    <w:multiLevelType w:val="hybridMultilevel"/>
    <w:tmpl w:val="274869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40C16CDB"/>
    <w:multiLevelType w:val="hybridMultilevel"/>
    <w:tmpl w:val="34669D94"/>
    <w:lvl w:ilvl="0" w:tplc="FFFFFFFF">
      <w:start w:val="1"/>
      <w:numFmt w:val="decimal"/>
      <w:lvlText w:val="%1)"/>
      <w:lvlJc w:val="left"/>
      <w:pPr>
        <w:ind w:left="161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33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05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77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49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21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93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65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372" w:hanging="180"/>
      </w:pPr>
      <w:rPr>
        <w:rFonts w:cs="Times New Roman"/>
      </w:rPr>
    </w:lvl>
  </w:abstractNum>
  <w:abstractNum w:abstractNumId="73" w15:restartNumberingAfterBreak="0">
    <w:nsid w:val="4184336B"/>
    <w:multiLevelType w:val="multilevel"/>
    <w:tmpl w:val="A1CEE69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436533A3"/>
    <w:multiLevelType w:val="hybridMultilevel"/>
    <w:tmpl w:val="15A8472E"/>
    <w:lvl w:ilvl="0" w:tplc="FB88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3793957"/>
    <w:multiLevelType w:val="hybridMultilevel"/>
    <w:tmpl w:val="47C6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3F84967"/>
    <w:multiLevelType w:val="hybridMultilevel"/>
    <w:tmpl w:val="5F909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4204A04"/>
    <w:multiLevelType w:val="multilevel"/>
    <w:tmpl w:val="C8D889DE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8" w15:restartNumberingAfterBreak="0">
    <w:nsid w:val="4489005D"/>
    <w:multiLevelType w:val="hybridMultilevel"/>
    <w:tmpl w:val="80408CF0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914018"/>
    <w:multiLevelType w:val="hybridMultilevel"/>
    <w:tmpl w:val="D5B87A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44CD30BE"/>
    <w:multiLevelType w:val="hybridMultilevel"/>
    <w:tmpl w:val="43663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4D30B2A"/>
    <w:multiLevelType w:val="hybridMultilevel"/>
    <w:tmpl w:val="F9805E90"/>
    <w:lvl w:ilvl="0" w:tplc="C8CA950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45E77420"/>
    <w:multiLevelType w:val="hybridMultilevel"/>
    <w:tmpl w:val="915E4678"/>
    <w:lvl w:ilvl="0" w:tplc="73D4E68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16"/>
        <w:szCs w:val="16"/>
      </w:rPr>
    </w:lvl>
    <w:lvl w:ilvl="2" w:tplc="04150005" w:tentative="1">
      <w:start w:val="1"/>
      <w:numFmt w:val="lowerRoman"/>
      <w:lvlText w:val="%3."/>
      <w:lvlJc w:val="right"/>
      <w:pPr>
        <w:ind w:left="2934" w:hanging="180"/>
      </w:pPr>
    </w:lvl>
    <w:lvl w:ilvl="3" w:tplc="04150001" w:tentative="1">
      <w:start w:val="1"/>
      <w:numFmt w:val="decimal"/>
      <w:lvlText w:val="%4."/>
      <w:lvlJc w:val="left"/>
      <w:pPr>
        <w:ind w:left="3654" w:hanging="360"/>
      </w:pPr>
    </w:lvl>
    <w:lvl w:ilvl="4" w:tplc="04150003" w:tentative="1">
      <w:start w:val="1"/>
      <w:numFmt w:val="lowerLetter"/>
      <w:lvlText w:val="%5."/>
      <w:lvlJc w:val="left"/>
      <w:pPr>
        <w:ind w:left="4374" w:hanging="360"/>
      </w:pPr>
    </w:lvl>
    <w:lvl w:ilvl="5" w:tplc="04150005" w:tentative="1">
      <w:start w:val="1"/>
      <w:numFmt w:val="lowerRoman"/>
      <w:lvlText w:val="%6."/>
      <w:lvlJc w:val="right"/>
      <w:pPr>
        <w:ind w:left="5094" w:hanging="180"/>
      </w:pPr>
    </w:lvl>
    <w:lvl w:ilvl="6" w:tplc="04150001" w:tentative="1">
      <w:start w:val="1"/>
      <w:numFmt w:val="decimal"/>
      <w:lvlText w:val="%7."/>
      <w:lvlJc w:val="left"/>
      <w:pPr>
        <w:ind w:left="5814" w:hanging="360"/>
      </w:pPr>
    </w:lvl>
    <w:lvl w:ilvl="7" w:tplc="04150003" w:tentative="1">
      <w:start w:val="1"/>
      <w:numFmt w:val="lowerLetter"/>
      <w:lvlText w:val="%8."/>
      <w:lvlJc w:val="left"/>
      <w:pPr>
        <w:ind w:left="6534" w:hanging="360"/>
      </w:pPr>
    </w:lvl>
    <w:lvl w:ilvl="8" w:tplc="04150005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3" w15:restartNumberingAfterBreak="0">
    <w:nsid w:val="45F57D42"/>
    <w:multiLevelType w:val="hybridMultilevel"/>
    <w:tmpl w:val="78A2631A"/>
    <w:lvl w:ilvl="0" w:tplc="B23E9A46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467A6F4A"/>
    <w:multiLevelType w:val="hybridMultilevel"/>
    <w:tmpl w:val="9F9EFA12"/>
    <w:lvl w:ilvl="0" w:tplc="6B3C52E4">
      <w:start w:val="1"/>
      <w:numFmt w:val="decimal"/>
      <w:lvlText w:val="%1)"/>
      <w:lvlJc w:val="left"/>
      <w:pPr>
        <w:ind w:left="540" w:hanging="18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85D6803"/>
    <w:multiLevelType w:val="hybridMultilevel"/>
    <w:tmpl w:val="885EECCE"/>
    <w:lvl w:ilvl="0" w:tplc="2284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9934C66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4C065938"/>
    <w:multiLevelType w:val="hybridMultilevel"/>
    <w:tmpl w:val="FB440102"/>
    <w:lvl w:ilvl="0" w:tplc="1AE63CCA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C272FF3"/>
    <w:multiLevelType w:val="hybridMultilevel"/>
    <w:tmpl w:val="51CEBBA6"/>
    <w:lvl w:ilvl="0" w:tplc="04150017">
      <w:start w:val="1"/>
      <w:numFmt w:val="lowerLetter"/>
      <w:lvlText w:val="%1)"/>
      <w:lvlJc w:val="left"/>
      <w:pPr>
        <w:ind w:left="2282" w:hanging="18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182" w:hanging="360"/>
      </w:pPr>
    </w:lvl>
    <w:lvl w:ilvl="2" w:tplc="04150011">
      <w:start w:val="1"/>
      <w:numFmt w:val="decimal"/>
      <w:lvlText w:val="%3)"/>
      <w:lvlJc w:val="left"/>
      <w:pPr>
        <w:ind w:left="3902" w:hanging="180"/>
      </w:pPr>
    </w:lvl>
    <w:lvl w:ilvl="3" w:tplc="04150017">
      <w:start w:val="1"/>
      <w:numFmt w:val="lowerLetter"/>
      <w:lvlText w:val="%4)"/>
      <w:lvlJc w:val="left"/>
      <w:pPr>
        <w:ind w:left="4622" w:hanging="360"/>
      </w:pPr>
    </w:lvl>
    <w:lvl w:ilvl="4" w:tplc="04150019" w:tentative="1">
      <w:start w:val="1"/>
      <w:numFmt w:val="lowerLetter"/>
      <w:lvlText w:val="%5."/>
      <w:lvlJc w:val="left"/>
      <w:pPr>
        <w:ind w:left="5342" w:hanging="360"/>
      </w:pPr>
    </w:lvl>
    <w:lvl w:ilvl="5" w:tplc="0415001B" w:tentative="1">
      <w:start w:val="1"/>
      <w:numFmt w:val="lowerRoman"/>
      <w:lvlText w:val="%6."/>
      <w:lvlJc w:val="right"/>
      <w:pPr>
        <w:ind w:left="6062" w:hanging="180"/>
      </w:pPr>
    </w:lvl>
    <w:lvl w:ilvl="6" w:tplc="0415000F" w:tentative="1">
      <w:start w:val="1"/>
      <w:numFmt w:val="decimal"/>
      <w:lvlText w:val="%7."/>
      <w:lvlJc w:val="left"/>
      <w:pPr>
        <w:ind w:left="6782" w:hanging="360"/>
      </w:pPr>
    </w:lvl>
    <w:lvl w:ilvl="7" w:tplc="04150019" w:tentative="1">
      <w:start w:val="1"/>
      <w:numFmt w:val="lowerLetter"/>
      <w:lvlText w:val="%8."/>
      <w:lvlJc w:val="left"/>
      <w:pPr>
        <w:ind w:left="7502" w:hanging="360"/>
      </w:pPr>
    </w:lvl>
    <w:lvl w:ilvl="8" w:tplc="0415001B" w:tentative="1">
      <w:start w:val="1"/>
      <w:numFmt w:val="lowerRoman"/>
      <w:lvlText w:val="%9."/>
      <w:lvlJc w:val="right"/>
      <w:pPr>
        <w:ind w:left="8222" w:hanging="180"/>
      </w:pPr>
    </w:lvl>
  </w:abstractNum>
  <w:abstractNum w:abstractNumId="90" w15:restartNumberingAfterBreak="0">
    <w:nsid w:val="4D2837E6"/>
    <w:multiLevelType w:val="multilevel"/>
    <w:tmpl w:val="5E4633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1" w15:restartNumberingAfterBreak="0">
    <w:nsid w:val="4F3905E1"/>
    <w:multiLevelType w:val="hybridMultilevel"/>
    <w:tmpl w:val="7F44CDF0"/>
    <w:lvl w:ilvl="0" w:tplc="C05E4A8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16"/>
        <w:szCs w:val="16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2" w15:restartNumberingAfterBreak="0">
    <w:nsid w:val="4FA667FB"/>
    <w:multiLevelType w:val="hybridMultilevel"/>
    <w:tmpl w:val="A1941E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52DB668C"/>
    <w:multiLevelType w:val="hybridMultilevel"/>
    <w:tmpl w:val="9700610C"/>
    <w:lvl w:ilvl="0" w:tplc="43D49B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53BA512E"/>
    <w:multiLevelType w:val="hybridMultilevel"/>
    <w:tmpl w:val="83AA962C"/>
    <w:lvl w:ilvl="0" w:tplc="93163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55235883"/>
    <w:multiLevelType w:val="hybridMultilevel"/>
    <w:tmpl w:val="915857C6"/>
    <w:lvl w:ilvl="0" w:tplc="FFFFFFFF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6" w15:restartNumberingAfterBreak="0">
    <w:nsid w:val="55B675A5"/>
    <w:multiLevelType w:val="hybridMultilevel"/>
    <w:tmpl w:val="29007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5BF5009"/>
    <w:multiLevelType w:val="hybridMultilevel"/>
    <w:tmpl w:val="5F90A424"/>
    <w:lvl w:ilvl="0" w:tplc="73D4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56513352"/>
    <w:multiLevelType w:val="hybridMultilevel"/>
    <w:tmpl w:val="4DEA83E6"/>
    <w:lvl w:ilvl="0" w:tplc="A5D449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570A6230"/>
    <w:multiLevelType w:val="multilevel"/>
    <w:tmpl w:val="885A4552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 w15:restartNumberingAfterBreak="0">
    <w:nsid w:val="58144AF5"/>
    <w:multiLevelType w:val="hybridMultilevel"/>
    <w:tmpl w:val="B1DCF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84D4804"/>
    <w:multiLevelType w:val="multilevel"/>
    <w:tmpl w:val="DF9C0AEA"/>
    <w:lvl w:ilvl="0">
      <w:start w:val="7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5915506E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3" w15:restartNumberingAfterBreak="0">
    <w:nsid w:val="59D87ABA"/>
    <w:multiLevelType w:val="hybridMultilevel"/>
    <w:tmpl w:val="16BEBC84"/>
    <w:lvl w:ilvl="0" w:tplc="04150011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4" w15:restartNumberingAfterBreak="0">
    <w:nsid w:val="5ABC1FA7"/>
    <w:multiLevelType w:val="hybridMultilevel"/>
    <w:tmpl w:val="FF7E48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5E3D1FDB"/>
    <w:multiLevelType w:val="hybridMultilevel"/>
    <w:tmpl w:val="90628D18"/>
    <w:name w:val="WW8Num3222222"/>
    <w:lvl w:ilvl="0" w:tplc="00000007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6" w15:restartNumberingAfterBreak="0">
    <w:nsid w:val="60574309"/>
    <w:multiLevelType w:val="multilevel"/>
    <w:tmpl w:val="A6EAC87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617A607B"/>
    <w:multiLevelType w:val="hybridMultilevel"/>
    <w:tmpl w:val="3EEA0962"/>
    <w:lvl w:ilvl="0" w:tplc="EF8EA8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1BE763C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9" w15:restartNumberingAfterBreak="0">
    <w:nsid w:val="63003A2C"/>
    <w:multiLevelType w:val="hybridMultilevel"/>
    <w:tmpl w:val="64EC3C56"/>
    <w:lvl w:ilvl="0" w:tplc="27762D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3EF1882"/>
    <w:multiLevelType w:val="hybridMultilevel"/>
    <w:tmpl w:val="C5FA9566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64AA164A"/>
    <w:multiLevelType w:val="hybridMultilevel"/>
    <w:tmpl w:val="61162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4BE16FA"/>
    <w:multiLevelType w:val="multilevel"/>
    <w:tmpl w:val="425ACE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 w15:restartNumberingAfterBreak="0">
    <w:nsid w:val="666C0DFF"/>
    <w:multiLevelType w:val="hybridMultilevel"/>
    <w:tmpl w:val="192AB1A6"/>
    <w:lvl w:ilvl="0" w:tplc="A90469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4" w15:restartNumberingAfterBreak="0">
    <w:nsid w:val="68054596"/>
    <w:multiLevelType w:val="multilevel"/>
    <w:tmpl w:val="C20CF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5" w15:restartNumberingAfterBreak="0">
    <w:nsid w:val="699F4517"/>
    <w:multiLevelType w:val="hybridMultilevel"/>
    <w:tmpl w:val="78D64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A5C1F5C"/>
    <w:multiLevelType w:val="hybridMultilevel"/>
    <w:tmpl w:val="3C887A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7" w15:restartNumberingAfterBreak="0">
    <w:nsid w:val="6B492555"/>
    <w:multiLevelType w:val="multilevel"/>
    <w:tmpl w:val="BE94B3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8" w15:restartNumberingAfterBreak="0">
    <w:nsid w:val="6CFA7D30"/>
    <w:multiLevelType w:val="hybridMultilevel"/>
    <w:tmpl w:val="2878CD8E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BD2ED1E">
      <w:start w:val="1"/>
      <w:numFmt w:val="decimal"/>
      <w:lvlText w:val="%3)"/>
      <w:lvlJc w:val="left"/>
      <w:pPr>
        <w:ind w:left="1800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6D5A66F2"/>
    <w:multiLevelType w:val="hybridMultilevel"/>
    <w:tmpl w:val="621ADB24"/>
    <w:lvl w:ilvl="0" w:tplc="1090ABC2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2D6E3DD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E114D1F"/>
    <w:multiLevelType w:val="hybridMultilevel"/>
    <w:tmpl w:val="B3DA28EE"/>
    <w:lvl w:ilvl="0" w:tplc="BA2A4E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1" w15:restartNumberingAfterBreak="0">
    <w:nsid w:val="7017680E"/>
    <w:multiLevelType w:val="hybridMultilevel"/>
    <w:tmpl w:val="52865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16E538F"/>
    <w:multiLevelType w:val="hybridMultilevel"/>
    <w:tmpl w:val="D730E462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Garamond"/>
      </w:rPr>
    </w:lvl>
    <w:lvl w:ilvl="1" w:tplc="524ED91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254573A"/>
    <w:multiLevelType w:val="hybridMultilevel"/>
    <w:tmpl w:val="3E32848A"/>
    <w:lvl w:ilvl="0" w:tplc="D00007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8FBCA1F2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5F88774C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2420238A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A9665608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2CE170E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DDA0C93A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74B81FBC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CD9A40B2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4" w15:restartNumberingAfterBreak="0">
    <w:nsid w:val="726A2917"/>
    <w:multiLevelType w:val="multilevel"/>
    <w:tmpl w:val="F76ED3CC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72B14EA9"/>
    <w:multiLevelType w:val="hybridMultilevel"/>
    <w:tmpl w:val="544EB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90ABC2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3D572B2"/>
    <w:multiLevelType w:val="hybridMultilevel"/>
    <w:tmpl w:val="B7885D5E"/>
    <w:lvl w:ilvl="0" w:tplc="4A4EE4A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27" w15:restartNumberingAfterBreak="0">
    <w:nsid w:val="74082A95"/>
    <w:multiLevelType w:val="hybridMultilevel"/>
    <w:tmpl w:val="EE721FF2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>
      <w:start w:val="1"/>
      <w:numFmt w:val="lowerLetter"/>
      <w:lvlText w:val="%2."/>
      <w:lvlJc w:val="left"/>
      <w:pPr>
        <w:ind w:left="1654" w:hanging="360"/>
      </w:pPr>
    </w:lvl>
    <w:lvl w:ilvl="2" w:tplc="0415001B">
      <w:start w:val="1"/>
      <w:numFmt w:val="lowerRoman"/>
      <w:lvlText w:val="%3."/>
      <w:lvlJc w:val="right"/>
      <w:pPr>
        <w:ind w:left="2374" w:hanging="180"/>
      </w:pPr>
    </w:lvl>
    <w:lvl w:ilvl="3" w:tplc="0415000F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28" w15:restartNumberingAfterBreak="0">
    <w:nsid w:val="756F72A5"/>
    <w:multiLevelType w:val="hybridMultilevel"/>
    <w:tmpl w:val="C6A8A27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A8F8DEB4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216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3936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</w:lvl>
    <w:lvl w:ilvl="6" w:tplc="04150001" w:tentative="1">
      <w:start w:val="1"/>
      <w:numFmt w:val="decimal"/>
      <w:lvlText w:val="%7."/>
      <w:lvlJc w:val="left"/>
      <w:pPr>
        <w:ind w:left="6096" w:hanging="360"/>
      </w:p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9" w15:restartNumberingAfterBreak="0">
    <w:nsid w:val="75952F5B"/>
    <w:multiLevelType w:val="hybridMultilevel"/>
    <w:tmpl w:val="D4069AE6"/>
    <w:lvl w:ilvl="0" w:tplc="0415000F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0" w15:restartNumberingAfterBreak="0">
    <w:nsid w:val="76752CEE"/>
    <w:multiLevelType w:val="hybridMultilevel"/>
    <w:tmpl w:val="C32E6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73572BA"/>
    <w:multiLevelType w:val="hybridMultilevel"/>
    <w:tmpl w:val="4A645156"/>
    <w:lvl w:ilvl="0" w:tplc="7FAEA0F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2" w15:restartNumberingAfterBreak="0">
    <w:nsid w:val="78BD4204"/>
    <w:multiLevelType w:val="hybridMultilevel"/>
    <w:tmpl w:val="91169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 w15:restartNumberingAfterBreak="0">
    <w:nsid w:val="7A4A3D8F"/>
    <w:multiLevelType w:val="singleLevel"/>
    <w:tmpl w:val="1C566A0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4" w15:restartNumberingAfterBreak="0">
    <w:nsid w:val="7A5E42EE"/>
    <w:multiLevelType w:val="hybridMultilevel"/>
    <w:tmpl w:val="E770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BE0E85"/>
    <w:multiLevelType w:val="hybridMultilevel"/>
    <w:tmpl w:val="2E0E51B8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A8F8DE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decimal"/>
      <w:lvlText w:val="%3)"/>
      <w:lvlJc w:val="right"/>
      <w:pPr>
        <w:ind w:left="1800" w:hanging="180"/>
      </w:pPr>
      <w:rPr>
        <w:rFonts w:ascii="Calibri" w:hAnsi="Calibri" w:cs="Garamond"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EC94202"/>
    <w:multiLevelType w:val="multilevel"/>
    <w:tmpl w:val="ACCA75D4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4"/>
      <w:numFmt w:val="upperRoman"/>
      <w:lvlText w:val="%4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8" w15:restartNumberingAfterBreak="0">
    <w:nsid w:val="7FAE7A7B"/>
    <w:multiLevelType w:val="hybridMultilevel"/>
    <w:tmpl w:val="49B8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FE4122E"/>
    <w:multiLevelType w:val="multilevel"/>
    <w:tmpl w:val="57860CE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72233282">
    <w:abstractNumId w:val="56"/>
  </w:num>
  <w:num w:numId="2" w16cid:durableId="1915696240">
    <w:abstractNumId w:val="133"/>
  </w:num>
  <w:num w:numId="3" w16cid:durableId="512426182">
    <w:abstractNumId w:val="69"/>
  </w:num>
  <w:num w:numId="4" w16cid:durableId="1688945885">
    <w:abstractNumId w:val="28"/>
  </w:num>
  <w:num w:numId="5" w16cid:durableId="1651206936">
    <w:abstractNumId w:val="25"/>
  </w:num>
  <w:num w:numId="6" w16cid:durableId="1976374447">
    <w:abstractNumId w:val="118"/>
  </w:num>
  <w:num w:numId="7" w16cid:durableId="1259293285">
    <w:abstractNumId w:val="74"/>
  </w:num>
  <w:num w:numId="8" w16cid:durableId="555624353">
    <w:abstractNumId w:val="91"/>
  </w:num>
  <w:num w:numId="9" w16cid:durableId="2062367482">
    <w:abstractNumId w:val="16"/>
  </w:num>
  <w:num w:numId="10" w16cid:durableId="1043944198">
    <w:abstractNumId w:val="52"/>
  </w:num>
  <w:num w:numId="11" w16cid:durableId="1050226553">
    <w:abstractNumId w:val="124"/>
  </w:num>
  <w:num w:numId="12" w16cid:durableId="1597397700">
    <w:abstractNumId w:val="101"/>
  </w:num>
  <w:num w:numId="13" w16cid:durableId="1159535348">
    <w:abstractNumId w:val="35"/>
  </w:num>
  <w:num w:numId="14" w16cid:durableId="959651980">
    <w:abstractNumId w:val="45"/>
  </w:num>
  <w:num w:numId="15" w16cid:durableId="763381800">
    <w:abstractNumId w:val="47"/>
  </w:num>
  <w:num w:numId="16" w16cid:durableId="1271666958">
    <w:abstractNumId w:val="11"/>
  </w:num>
  <w:num w:numId="17" w16cid:durableId="1310554228">
    <w:abstractNumId w:val="66"/>
  </w:num>
  <w:num w:numId="18" w16cid:durableId="428088911">
    <w:abstractNumId w:val="12"/>
  </w:num>
  <w:num w:numId="19" w16cid:durableId="1507133794">
    <w:abstractNumId w:val="137"/>
  </w:num>
  <w:num w:numId="20" w16cid:durableId="425855171">
    <w:abstractNumId w:val="81"/>
  </w:num>
  <w:num w:numId="21" w16cid:durableId="343477805">
    <w:abstractNumId w:val="135"/>
  </w:num>
  <w:num w:numId="22" w16cid:durableId="248926020">
    <w:abstractNumId w:val="106"/>
  </w:num>
  <w:num w:numId="23" w16cid:durableId="232275221">
    <w:abstractNumId w:val="80"/>
  </w:num>
  <w:num w:numId="24" w16cid:durableId="1531380389">
    <w:abstractNumId w:val="138"/>
  </w:num>
  <w:num w:numId="25" w16cid:durableId="91168747">
    <w:abstractNumId w:val="21"/>
  </w:num>
  <w:num w:numId="26" w16cid:durableId="1878851919">
    <w:abstractNumId w:val="30"/>
  </w:num>
  <w:num w:numId="27" w16cid:durableId="1899974171">
    <w:abstractNumId w:val="83"/>
  </w:num>
  <w:num w:numId="28" w16cid:durableId="1415469542">
    <w:abstractNumId w:val="62"/>
  </w:num>
  <w:num w:numId="29" w16cid:durableId="994606238">
    <w:abstractNumId w:val="82"/>
  </w:num>
  <w:num w:numId="30" w16cid:durableId="1831676553">
    <w:abstractNumId w:val="54"/>
  </w:num>
  <w:num w:numId="31" w16cid:durableId="325863967">
    <w:abstractNumId w:val="10"/>
  </w:num>
  <w:num w:numId="32" w16cid:durableId="1727991801">
    <w:abstractNumId w:val="49"/>
  </w:num>
  <w:num w:numId="33" w16cid:durableId="1517648393">
    <w:abstractNumId w:val="120"/>
  </w:num>
  <w:num w:numId="34" w16cid:durableId="690104333">
    <w:abstractNumId w:val="123"/>
  </w:num>
  <w:num w:numId="35" w16cid:durableId="903838602">
    <w:abstractNumId w:val="104"/>
  </w:num>
  <w:num w:numId="36" w16cid:durableId="680006656">
    <w:abstractNumId w:val="103"/>
  </w:num>
  <w:num w:numId="37" w16cid:durableId="54926591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79667713">
    <w:abstractNumId w:val="19"/>
    <w:lvlOverride w:ilvl="0">
      <w:startOverride w:val="1"/>
    </w:lvlOverride>
  </w:num>
  <w:num w:numId="39" w16cid:durableId="367919845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6713732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87954598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730307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72237289">
    <w:abstractNumId w:val="109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7496610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2479717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6123929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61637454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22691008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81337811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932541689">
    <w:abstractNumId w:val="113"/>
  </w:num>
  <w:num w:numId="51" w16cid:durableId="121662574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5978302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2380617">
    <w:abstractNumId w:val="63"/>
  </w:num>
  <w:num w:numId="54" w16cid:durableId="1835804463">
    <w:abstractNumId w:val="116"/>
  </w:num>
  <w:num w:numId="55" w16cid:durableId="363141446">
    <w:abstractNumId w:val="79"/>
  </w:num>
  <w:num w:numId="56" w16cid:durableId="1315522034">
    <w:abstractNumId w:val="70"/>
  </w:num>
  <w:num w:numId="57" w16cid:durableId="1961837742">
    <w:abstractNumId w:val="40"/>
  </w:num>
  <w:num w:numId="58" w16cid:durableId="1296832577">
    <w:abstractNumId w:val="112"/>
  </w:num>
  <w:num w:numId="59" w16cid:durableId="391394431">
    <w:abstractNumId w:val="43"/>
  </w:num>
  <w:num w:numId="60" w16cid:durableId="291064202">
    <w:abstractNumId w:val="15"/>
  </w:num>
  <w:num w:numId="61" w16cid:durableId="509874842">
    <w:abstractNumId w:val="71"/>
  </w:num>
  <w:num w:numId="62" w16cid:durableId="252517705">
    <w:abstractNumId w:val="64"/>
  </w:num>
  <w:num w:numId="63" w16cid:durableId="752892115">
    <w:abstractNumId w:val="121"/>
  </w:num>
  <w:num w:numId="64" w16cid:durableId="1875657536">
    <w:abstractNumId w:val="44"/>
  </w:num>
  <w:num w:numId="65" w16cid:durableId="1181044781">
    <w:abstractNumId w:val="139"/>
  </w:num>
  <w:num w:numId="66" w16cid:durableId="76371357">
    <w:abstractNumId w:val="29"/>
  </w:num>
  <w:num w:numId="67" w16cid:durableId="6056566">
    <w:abstractNumId w:val="126"/>
  </w:num>
  <w:num w:numId="68" w16cid:durableId="423454589">
    <w:abstractNumId w:val="136"/>
  </w:num>
  <w:num w:numId="69" w16cid:durableId="1857888401">
    <w:abstractNumId w:val="85"/>
  </w:num>
  <w:num w:numId="70" w16cid:durableId="336228054">
    <w:abstractNumId w:val="128"/>
  </w:num>
  <w:num w:numId="71" w16cid:durableId="1825470912">
    <w:abstractNumId w:val="89"/>
  </w:num>
  <w:num w:numId="72" w16cid:durableId="357777067">
    <w:abstractNumId w:val="86"/>
  </w:num>
  <w:num w:numId="73" w16cid:durableId="1929541458">
    <w:abstractNumId w:val="97"/>
  </w:num>
  <w:num w:numId="74" w16cid:durableId="1794207135">
    <w:abstractNumId w:val="88"/>
  </w:num>
  <w:num w:numId="75" w16cid:durableId="12345836">
    <w:abstractNumId w:val="77"/>
  </w:num>
  <w:num w:numId="76" w16cid:durableId="64573391">
    <w:abstractNumId w:val="73"/>
  </w:num>
  <w:num w:numId="77" w16cid:durableId="1865559442">
    <w:abstractNumId w:val="93"/>
  </w:num>
  <w:num w:numId="78" w16cid:durableId="55401531">
    <w:abstractNumId w:val="59"/>
  </w:num>
  <w:num w:numId="79" w16cid:durableId="1286616295">
    <w:abstractNumId w:val="39"/>
  </w:num>
  <w:num w:numId="80" w16cid:durableId="613637003">
    <w:abstractNumId w:val="42"/>
  </w:num>
  <w:num w:numId="81" w16cid:durableId="535430209">
    <w:abstractNumId w:val="37"/>
  </w:num>
  <w:num w:numId="82" w16cid:durableId="712072006">
    <w:abstractNumId w:val="127"/>
  </w:num>
  <w:num w:numId="83" w16cid:durableId="786854091">
    <w:abstractNumId w:val="24"/>
  </w:num>
  <w:num w:numId="84" w16cid:durableId="1827671410">
    <w:abstractNumId w:val="58"/>
  </w:num>
  <w:num w:numId="85" w16cid:durableId="1894543504">
    <w:abstractNumId w:val="75"/>
  </w:num>
  <w:num w:numId="86" w16cid:durableId="1462306781">
    <w:abstractNumId w:val="14"/>
  </w:num>
  <w:num w:numId="87" w16cid:durableId="1632244569">
    <w:abstractNumId w:val="50"/>
  </w:num>
  <w:num w:numId="88" w16cid:durableId="1311709892">
    <w:abstractNumId w:val="38"/>
  </w:num>
  <w:num w:numId="89" w16cid:durableId="985203412">
    <w:abstractNumId w:val="60"/>
  </w:num>
  <w:num w:numId="90" w16cid:durableId="1933853594">
    <w:abstractNumId w:val="20"/>
  </w:num>
  <w:num w:numId="91" w16cid:durableId="921140376">
    <w:abstractNumId w:val="9"/>
  </w:num>
  <w:num w:numId="92" w16cid:durableId="1702584235">
    <w:abstractNumId w:val="102"/>
  </w:num>
  <w:num w:numId="93" w16cid:durableId="2146923002">
    <w:abstractNumId w:val="87"/>
  </w:num>
  <w:num w:numId="94" w16cid:durableId="1109473129">
    <w:abstractNumId w:val="78"/>
  </w:num>
  <w:num w:numId="95" w16cid:durableId="1470391449">
    <w:abstractNumId w:val="31"/>
  </w:num>
  <w:num w:numId="96" w16cid:durableId="753359841">
    <w:abstractNumId w:val="108"/>
  </w:num>
  <w:num w:numId="97" w16cid:durableId="1729958026">
    <w:abstractNumId w:val="131"/>
  </w:num>
  <w:num w:numId="98" w16cid:durableId="2128230199">
    <w:abstractNumId w:val="111"/>
  </w:num>
  <w:num w:numId="99" w16cid:durableId="1188715272">
    <w:abstractNumId w:val="27"/>
  </w:num>
  <w:num w:numId="100" w16cid:durableId="1874222091">
    <w:abstractNumId w:val="18"/>
  </w:num>
  <w:num w:numId="101" w16cid:durableId="2069451977">
    <w:abstractNumId w:val="46"/>
  </w:num>
  <w:num w:numId="102" w16cid:durableId="1794013608">
    <w:abstractNumId w:val="99"/>
  </w:num>
  <w:num w:numId="103" w16cid:durableId="2079939569">
    <w:abstractNumId w:val="134"/>
  </w:num>
  <w:num w:numId="104" w16cid:durableId="2068871453">
    <w:abstractNumId w:val="65"/>
  </w:num>
  <w:num w:numId="105" w16cid:durableId="1950702046">
    <w:abstractNumId w:val="32"/>
  </w:num>
  <w:num w:numId="106" w16cid:durableId="339937978">
    <w:abstractNumId w:val="96"/>
  </w:num>
  <w:num w:numId="107" w16cid:durableId="256528281">
    <w:abstractNumId w:val="33"/>
  </w:num>
  <w:num w:numId="108" w16cid:durableId="1618635437">
    <w:abstractNumId w:val="57"/>
  </w:num>
  <w:num w:numId="109" w16cid:durableId="387338250">
    <w:abstractNumId w:val="100"/>
  </w:num>
  <w:num w:numId="110" w16cid:durableId="1424837484">
    <w:abstractNumId w:val="36"/>
  </w:num>
  <w:num w:numId="111" w16cid:durableId="1033842225">
    <w:abstractNumId w:val="107"/>
  </w:num>
  <w:num w:numId="112" w16cid:durableId="1340424140">
    <w:abstractNumId w:val="115"/>
  </w:num>
  <w:num w:numId="113" w16cid:durableId="1993826200">
    <w:abstractNumId w:val="26"/>
  </w:num>
  <w:num w:numId="114" w16cid:durableId="88015228">
    <w:abstractNumId w:val="67"/>
  </w:num>
  <w:num w:numId="115" w16cid:durableId="1777825842">
    <w:abstractNumId w:val="84"/>
  </w:num>
  <w:num w:numId="116" w16cid:durableId="1942256470">
    <w:abstractNumId w:val="34"/>
  </w:num>
  <w:num w:numId="117" w16cid:durableId="1091776873">
    <w:abstractNumId w:val="76"/>
  </w:num>
  <w:num w:numId="118" w16cid:durableId="1151672896">
    <w:abstractNumId w:val="55"/>
  </w:num>
  <w:num w:numId="119" w16cid:durableId="417602276">
    <w:abstractNumId w:val="130"/>
  </w:num>
  <w:num w:numId="120" w16cid:durableId="1531533836">
    <w:abstractNumId w:val="22"/>
  </w:num>
  <w:num w:numId="121" w16cid:durableId="324358337">
    <w:abstractNumId w:val="132"/>
  </w:num>
  <w:num w:numId="122" w16cid:durableId="330060579">
    <w:abstractNumId w:val="48"/>
  </w:num>
  <w:num w:numId="123" w16cid:durableId="742415120">
    <w:abstractNumId w:val="114"/>
  </w:num>
  <w:num w:numId="124" w16cid:durableId="115492630">
    <w:abstractNumId w:val="117"/>
  </w:num>
  <w:num w:numId="125" w16cid:durableId="307174466">
    <w:abstractNumId w:val="98"/>
  </w:num>
  <w:num w:numId="126" w16cid:durableId="1820075877">
    <w:abstractNumId w:val="13"/>
  </w:num>
  <w:num w:numId="127" w16cid:durableId="1504316930">
    <w:abstractNumId w:val="110"/>
  </w:num>
  <w:num w:numId="128" w16cid:durableId="1331181984">
    <w:abstractNumId w:val="68"/>
  </w:num>
  <w:num w:numId="129" w16cid:durableId="1316107279">
    <w:abstractNumId w:val="17"/>
  </w:num>
  <w:num w:numId="130" w16cid:durableId="432480352">
    <w:abstractNumId w:val="41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238"/>
    <w:rsid w:val="00000B97"/>
    <w:rsid w:val="0000166F"/>
    <w:rsid w:val="00001743"/>
    <w:rsid w:val="0000285D"/>
    <w:rsid w:val="000032BD"/>
    <w:rsid w:val="0000368F"/>
    <w:rsid w:val="000042A9"/>
    <w:rsid w:val="00005136"/>
    <w:rsid w:val="0000630F"/>
    <w:rsid w:val="00006840"/>
    <w:rsid w:val="0001054E"/>
    <w:rsid w:val="00011E21"/>
    <w:rsid w:val="0001245B"/>
    <w:rsid w:val="00012933"/>
    <w:rsid w:val="00012EBB"/>
    <w:rsid w:val="00013CB5"/>
    <w:rsid w:val="00014309"/>
    <w:rsid w:val="000159C4"/>
    <w:rsid w:val="00015C12"/>
    <w:rsid w:val="00015FAE"/>
    <w:rsid w:val="00016E0C"/>
    <w:rsid w:val="00017DF3"/>
    <w:rsid w:val="000219D9"/>
    <w:rsid w:val="00022021"/>
    <w:rsid w:val="00023F8C"/>
    <w:rsid w:val="00024CE1"/>
    <w:rsid w:val="0002500F"/>
    <w:rsid w:val="000254E6"/>
    <w:rsid w:val="00027458"/>
    <w:rsid w:val="00027929"/>
    <w:rsid w:val="00032A13"/>
    <w:rsid w:val="00032B17"/>
    <w:rsid w:val="00032FE4"/>
    <w:rsid w:val="00033566"/>
    <w:rsid w:val="00034456"/>
    <w:rsid w:val="00034528"/>
    <w:rsid w:val="00035444"/>
    <w:rsid w:val="000357DA"/>
    <w:rsid w:val="00040534"/>
    <w:rsid w:val="00041AA0"/>
    <w:rsid w:val="00042118"/>
    <w:rsid w:val="00042326"/>
    <w:rsid w:val="00042AA5"/>
    <w:rsid w:val="00045BD3"/>
    <w:rsid w:val="00045D23"/>
    <w:rsid w:val="000516EA"/>
    <w:rsid w:val="000521ED"/>
    <w:rsid w:val="00052A82"/>
    <w:rsid w:val="0005335E"/>
    <w:rsid w:val="00053957"/>
    <w:rsid w:val="00053B1A"/>
    <w:rsid w:val="00053C83"/>
    <w:rsid w:val="0006036A"/>
    <w:rsid w:val="00060F59"/>
    <w:rsid w:val="00061F38"/>
    <w:rsid w:val="0006285C"/>
    <w:rsid w:val="00063894"/>
    <w:rsid w:val="00064362"/>
    <w:rsid w:val="00064C5C"/>
    <w:rsid w:val="00064CBE"/>
    <w:rsid w:val="00066A81"/>
    <w:rsid w:val="00066B32"/>
    <w:rsid w:val="00066E84"/>
    <w:rsid w:val="00067818"/>
    <w:rsid w:val="00067AF6"/>
    <w:rsid w:val="00067B7C"/>
    <w:rsid w:val="00071EAC"/>
    <w:rsid w:val="00072B0D"/>
    <w:rsid w:val="00072B6F"/>
    <w:rsid w:val="00072D3D"/>
    <w:rsid w:val="00075407"/>
    <w:rsid w:val="00075BC7"/>
    <w:rsid w:val="00076310"/>
    <w:rsid w:val="0007736B"/>
    <w:rsid w:val="00077A4C"/>
    <w:rsid w:val="00081087"/>
    <w:rsid w:val="00082736"/>
    <w:rsid w:val="00082811"/>
    <w:rsid w:val="00082F7D"/>
    <w:rsid w:val="000847FD"/>
    <w:rsid w:val="00084F75"/>
    <w:rsid w:val="000852BD"/>
    <w:rsid w:val="00086259"/>
    <w:rsid w:val="00087200"/>
    <w:rsid w:val="0008747A"/>
    <w:rsid w:val="00090E14"/>
    <w:rsid w:val="0009151E"/>
    <w:rsid w:val="000922C7"/>
    <w:rsid w:val="00092934"/>
    <w:rsid w:val="0009380E"/>
    <w:rsid w:val="00093D76"/>
    <w:rsid w:val="00093DE5"/>
    <w:rsid w:val="00094A3C"/>
    <w:rsid w:val="00094E58"/>
    <w:rsid w:val="0009527D"/>
    <w:rsid w:val="0009566B"/>
    <w:rsid w:val="000959FB"/>
    <w:rsid w:val="00096222"/>
    <w:rsid w:val="000963A5"/>
    <w:rsid w:val="00096463"/>
    <w:rsid w:val="00096D89"/>
    <w:rsid w:val="00097B67"/>
    <w:rsid w:val="000A002E"/>
    <w:rsid w:val="000A0E59"/>
    <w:rsid w:val="000A107C"/>
    <w:rsid w:val="000A17E5"/>
    <w:rsid w:val="000A1919"/>
    <w:rsid w:val="000A294F"/>
    <w:rsid w:val="000A2EDF"/>
    <w:rsid w:val="000A4C3D"/>
    <w:rsid w:val="000A5133"/>
    <w:rsid w:val="000A5239"/>
    <w:rsid w:val="000B0C49"/>
    <w:rsid w:val="000B0E8F"/>
    <w:rsid w:val="000B25C1"/>
    <w:rsid w:val="000B322A"/>
    <w:rsid w:val="000B435C"/>
    <w:rsid w:val="000B456A"/>
    <w:rsid w:val="000B4D10"/>
    <w:rsid w:val="000B50D3"/>
    <w:rsid w:val="000B5C2F"/>
    <w:rsid w:val="000B640C"/>
    <w:rsid w:val="000B6AEA"/>
    <w:rsid w:val="000B72E0"/>
    <w:rsid w:val="000C0512"/>
    <w:rsid w:val="000C07FC"/>
    <w:rsid w:val="000C2330"/>
    <w:rsid w:val="000C2977"/>
    <w:rsid w:val="000C31F5"/>
    <w:rsid w:val="000C4035"/>
    <w:rsid w:val="000C4806"/>
    <w:rsid w:val="000C5513"/>
    <w:rsid w:val="000C5647"/>
    <w:rsid w:val="000C605A"/>
    <w:rsid w:val="000C6B3D"/>
    <w:rsid w:val="000C6B8F"/>
    <w:rsid w:val="000C6BFE"/>
    <w:rsid w:val="000C71A4"/>
    <w:rsid w:val="000D14C1"/>
    <w:rsid w:val="000D19AB"/>
    <w:rsid w:val="000D258D"/>
    <w:rsid w:val="000D25D4"/>
    <w:rsid w:val="000D3094"/>
    <w:rsid w:val="000D3E65"/>
    <w:rsid w:val="000D41E1"/>
    <w:rsid w:val="000D4811"/>
    <w:rsid w:val="000D5055"/>
    <w:rsid w:val="000D5515"/>
    <w:rsid w:val="000D5AC8"/>
    <w:rsid w:val="000D651F"/>
    <w:rsid w:val="000D686D"/>
    <w:rsid w:val="000E0171"/>
    <w:rsid w:val="000E0230"/>
    <w:rsid w:val="000E31BB"/>
    <w:rsid w:val="000E3F73"/>
    <w:rsid w:val="000E793C"/>
    <w:rsid w:val="000F0B92"/>
    <w:rsid w:val="000F3680"/>
    <w:rsid w:val="000F38BE"/>
    <w:rsid w:val="000F560D"/>
    <w:rsid w:val="000F6476"/>
    <w:rsid w:val="001002F7"/>
    <w:rsid w:val="00100B7B"/>
    <w:rsid w:val="00101C96"/>
    <w:rsid w:val="00102E53"/>
    <w:rsid w:val="001038C7"/>
    <w:rsid w:val="001054E4"/>
    <w:rsid w:val="00105A3B"/>
    <w:rsid w:val="001114EA"/>
    <w:rsid w:val="001116C2"/>
    <w:rsid w:val="00111991"/>
    <w:rsid w:val="0011205C"/>
    <w:rsid w:val="00113788"/>
    <w:rsid w:val="0011398D"/>
    <w:rsid w:val="00117088"/>
    <w:rsid w:val="001173B2"/>
    <w:rsid w:val="00122586"/>
    <w:rsid w:val="00122E30"/>
    <w:rsid w:val="00123DAD"/>
    <w:rsid w:val="00124C6E"/>
    <w:rsid w:val="001250DD"/>
    <w:rsid w:val="00126461"/>
    <w:rsid w:val="00126E33"/>
    <w:rsid w:val="0012741A"/>
    <w:rsid w:val="001274B8"/>
    <w:rsid w:val="00133A71"/>
    <w:rsid w:val="00134836"/>
    <w:rsid w:val="00134E47"/>
    <w:rsid w:val="00135594"/>
    <w:rsid w:val="00136241"/>
    <w:rsid w:val="00137435"/>
    <w:rsid w:val="00140116"/>
    <w:rsid w:val="00140783"/>
    <w:rsid w:val="0014149A"/>
    <w:rsid w:val="0014584E"/>
    <w:rsid w:val="00150141"/>
    <w:rsid w:val="001511E2"/>
    <w:rsid w:val="00152174"/>
    <w:rsid w:val="00155124"/>
    <w:rsid w:val="0015532E"/>
    <w:rsid w:val="00155530"/>
    <w:rsid w:val="001557D0"/>
    <w:rsid w:val="0015587B"/>
    <w:rsid w:val="00156CD1"/>
    <w:rsid w:val="00161828"/>
    <w:rsid w:val="00161B86"/>
    <w:rsid w:val="00163886"/>
    <w:rsid w:val="001639FD"/>
    <w:rsid w:val="001647FC"/>
    <w:rsid w:val="00165C80"/>
    <w:rsid w:val="00165E62"/>
    <w:rsid w:val="00170562"/>
    <w:rsid w:val="001712DC"/>
    <w:rsid w:val="00172213"/>
    <w:rsid w:val="00172656"/>
    <w:rsid w:val="00172718"/>
    <w:rsid w:val="001745A1"/>
    <w:rsid w:val="00174A80"/>
    <w:rsid w:val="00176015"/>
    <w:rsid w:val="00176069"/>
    <w:rsid w:val="00176EBE"/>
    <w:rsid w:val="00177118"/>
    <w:rsid w:val="0017762F"/>
    <w:rsid w:val="001778CD"/>
    <w:rsid w:val="001810D9"/>
    <w:rsid w:val="00182B1A"/>
    <w:rsid w:val="00182EB0"/>
    <w:rsid w:val="00183879"/>
    <w:rsid w:val="001838F6"/>
    <w:rsid w:val="00183C40"/>
    <w:rsid w:val="00184FE1"/>
    <w:rsid w:val="00185708"/>
    <w:rsid w:val="001860AB"/>
    <w:rsid w:val="001860C7"/>
    <w:rsid w:val="0018612B"/>
    <w:rsid w:val="00186596"/>
    <w:rsid w:val="00190F48"/>
    <w:rsid w:val="001913B0"/>
    <w:rsid w:val="00193AB7"/>
    <w:rsid w:val="00194F97"/>
    <w:rsid w:val="00195170"/>
    <w:rsid w:val="00195BE2"/>
    <w:rsid w:val="00195FD0"/>
    <w:rsid w:val="001967D8"/>
    <w:rsid w:val="001A1826"/>
    <w:rsid w:val="001A2775"/>
    <w:rsid w:val="001A36F1"/>
    <w:rsid w:val="001A426F"/>
    <w:rsid w:val="001A44EC"/>
    <w:rsid w:val="001B2207"/>
    <w:rsid w:val="001B3A22"/>
    <w:rsid w:val="001B3CE8"/>
    <w:rsid w:val="001B3D59"/>
    <w:rsid w:val="001B5491"/>
    <w:rsid w:val="001B691C"/>
    <w:rsid w:val="001B71BB"/>
    <w:rsid w:val="001B7B6B"/>
    <w:rsid w:val="001C0515"/>
    <w:rsid w:val="001C06F3"/>
    <w:rsid w:val="001C093D"/>
    <w:rsid w:val="001C0A0F"/>
    <w:rsid w:val="001C0EBF"/>
    <w:rsid w:val="001C1A41"/>
    <w:rsid w:val="001C2852"/>
    <w:rsid w:val="001C39D2"/>
    <w:rsid w:val="001C3CF4"/>
    <w:rsid w:val="001C5254"/>
    <w:rsid w:val="001C581D"/>
    <w:rsid w:val="001C5C41"/>
    <w:rsid w:val="001C5F7D"/>
    <w:rsid w:val="001C639F"/>
    <w:rsid w:val="001C6CE5"/>
    <w:rsid w:val="001D04DB"/>
    <w:rsid w:val="001D0881"/>
    <w:rsid w:val="001D095B"/>
    <w:rsid w:val="001D10CE"/>
    <w:rsid w:val="001D1137"/>
    <w:rsid w:val="001D278B"/>
    <w:rsid w:val="001D2DF3"/>
    <w:rsid w:val="001D46A0"/>
    <w:rsid w:val="001D4716"/>
    <w:rsid w:val="001D5980"/>
    <w:rsid w:val="001D5F05"/>
    <w:rsid w:val="001D66B4"/>
    <w:rsid w:val="001D791E"/>
    <w:rsid w:val="001E0A47"/>
    <w:rsid w:val="001E0ED6"/>
    <w:rsid w:val="001E204A"/>
    <w:rsid w:val="001E7374"/>
    <w:rsid w:val="001E78BF"/>
    <w:rsid w:val="001E7BFA"/>
    <w:rsid w:val="001F1C33"/>
    <w:rsid w:val="001F4465"/>
    <w:rsid w:val="001F4C47"/>
    <w:rsid w:val="001F4DD1"/>
    <w:rsid w:val="001F4FDD"/>
    <w:rsid w:val="001F5D9D"/>
    <w:rsid w:val="001F622E"/>
    <w:rsid w:val="001F70E4"/>
    <w:rsid w:val="00200AAD"/>
    <w:rsid w:val="002015EE"/>
    <w:rsid w:val="00201C0D"/>
    <w:rsid w:val="00201D14"/>
    <w:rsid w:val="002027D3"/>
    <w:rsid w:val="00202BBC"/>
    <w:rsid w:val="00203A6D"/>
    <w:rsid w:val="00204A53"/>
    <w:rsid w:val="00204DE7"/>
    <w:rsid w:val="00204F04"/>
    <w:rsid w:val="002058AC"/>
    <w:rsid w:val="00205A75"/>
    <w:rsid w:val="00205E04"/>
    <w:rsid w:val="0020715C"/>
    <w:rsid w:val="002073B4"/>
    <w:rsid w:val="002077C8"/>
    <w:rsid w:val="00207FB3"/>
    <w:rsid w:val="00211BC2"/>
    <w:rsid w:val="00212666"/>
    <w:rsid w:val="00215058"/>
    <w:rsid w:val="00215269"/>
    <w:rsid w:val="00215D83"/>
    <w:rsid w:val="002205E8"/>
    <w:rsid w:val="0022080B"/>
    <w:rsid w:val="0022180C"/>
    <w:rsid w:val="002223BB"/>
    <w:rsid w:val="002230AE"/>
    <w:rsid w:val="002230C4"/>
    <w:rsid w:val="00223539"/>
    <w:rsid w:val="00223560"/>
    <w:rsid w:val="00223CE3"/>
    <w:rsid w:val="0022481A"/>
    <w:rsid w:val="002251D8"/>
    <w:rsid w:val="00227628"/>
    <w:rsid w:val="0023088C"/>
    <w:rsid w:val="00231F1C"/>
    <w:rsid w:val="002359B6"/>
    <w:rsid w:val="00235A19"/>
    <w:rsid w:val="00236238"/>
    <w:rsid w:val="0023699C"/>
    <w:rsid w:val="00237D38"/>
    <w:rsid w:val="002409B9"/>
    <w:rsid w:val="00240A64"/>
    <w:rsid w:val="0024118A"/>
    <w:rsid w:val="002424FD"/>
    <w:rsid w:val="00242C7D"/>
    <w:rsid w:val="00243C70"/>
    <w:rsid w:val="00243CC7"/>
    <w:rsid w:val="00244593"/>
    <w:rsid w:val="00247574"/>
    <w:rsid w:val="00247995"/>
    <w:rsid w:val="002479A5"/>
    <w:rsid w:val="00250101"/>
    <w:rsid w:val="00250103"/>
    <w:rsid w:val="00250E28"/>
    <w:rsid w:val="00251312"/>
    <w:rsid w:val="00252537"/>
    <w:rsid w:val="00254618"/>
    <w:rsid w:val="002546C6"/>
    <w:rsid w:val="00255383"/>
    <w:rsid w:val="00255A01"/>
    <w:rsid w:val="002560E7"/>
    <w:rsid w:val="00256ACD"/>
    <w:rsid w:val="0025709D"/>
    <w:rsid w:val="002575FB"/>
    <w:rsid w:val="00257B6F"/>
    <w:rsid w:val="00257F9C"/>
    <w:rsid w:val="00260613"/>
    <w:rsid w:val="00260924"/>
    <w:rsid w:val="00260B4D"/>
    <w:rsid w:val="00262067"/>
    <w:rsid w:val="002630FC"/>
    <w:rsid w:val="002639BA"/>
    <w:rsid w:val="00263C2B"/>
    <w:rsid w:val="00264C1D"/>
    <w:rsid w:val="00266512"/>
    <w:rsid w:val="002667CB"/>
    <w:rsid w:val="00266B53"/>
    <w:rsid w:val="0027018A"/>
    <w:rsid w:val="00272E16"/>
    <w:rsid w:val="00273455"/>
    <w:rsid w:val="002734FF"/>
    <w:rsid w:val="00273A82"/>
    <w:rsid w:val="002742BA"/>
    <w:rsid w:val="00275213"/>
    <w:rsid w:val="0027531D"/>
    <w:rsid w:val="00275369"/>
    <w:rsid w:val="00275CA9"/>
    <w:rsid w:val="002766B9"/>
    <w:rsid w:val="002769A9"/>
    <w:rsid w:val="00276F49"/>
    <w:rsid w:val="00277234"/>
    <w:rsid w:val="002804C5"/>
    <w:rsid w:val="00280638"/>
    <w:rsid w:val="00280B3C"/>
    <w:rsid w:val="00284878"/>
    <w:rsid w:val="002851BE"/>
    <w:rsid w:val="00286C41"/>
    <w:rsid w:val="002870D1"/>
    <w:rsid w:val="002877E3"/>
    <w:rsid w:val="00287A17"/>
    <w:rsid w:val="00290C43"/>
    <w:rsid w:val="00290D4A"/>
    <w:rsid w:val="0029176B"/>
    <w:rsid w:val="00291A64"/>
    <w:rsid w:val="00292C8F"/>
    <w:rsid w:val="00293E90"/>
    <w:rsid w:val="0029400C"/>
    <w:rsid w:val="00294A49"/>
    <w:rsid w:val="00295168"/>
    <w:rsid w:val="00296096"/>
    <w:rsid w:val="00297D7A"/>
    <w:rsid w:val="00297F3A"/>
    <w:rsid w:val="002A046C"/>
    <w:rsid w:val="002A0A22"/>
    <w:rsid w:val="002A1A02"/>
    <w:rsid w:val="002A204F"/>
    <w:rsid w:val="002A348F"/>
    <w:rsid w:val="002A3877"/>
    <w:rsid w:val="002A3A5B"/>
    <w:rsid w:val="002A425E"/>
    <w:rsid w:val="002A4710"/>
    <w:rsid w:val="002A47F9"/>
    <w:rsid w:val="002A4FC8"/>
    <w:rsid w:val="002A55FD"/>
    <w:rsid w:val="002A61EA"/>
    <w:rsid w:val="002A63CA"/>
    <w:rsid w:val="002B1E64"/>
    <w:rsid w:val="002B437D"/>
    <w:rsid w:val="002B7DA5"/>
    <w:rsid w:val="002C0A6C"/>
    <w:rsid w:val="002C17E6"/>
    <w:rsid w:val="002C1E9B"/>
    <w:rsid w:val="002C1F2E"/>
    <w:rsid w:val="002C3089"/>
    <w:rsid w:val="002C3584"/>
    <w:rsid w:val="002C3B54"/>
    <w:rsid w:val="002C42FD"/>
    <w:rsid w:val="002C437F"/>
    <w:rsid w:val="002C487B"/>
    <w:rsid w:val="002C5CCC"/>
    <w:rsid w:val="002C780F"/>
    <w:rsid w:val="002C7A0B"/>
    <w:rsid w:val="002D0CBD"/>
    <w:rsid w:val="002D0CC2"/>
    <w:rsid w:val="002D0D89"/>
    <w:rsid w:val="002D1DE8"/>
    <w:rsid w:val="002D3094"/>
    <w:rsid w:val="002D42B8"/>
    <w:rsid w:val="002D548E"/>
    <w:rsid w:val="002D5713"/>
    <w:rsid w:val="002D5C58"/>
    <w:rsid w:val="002D6247"/>
    <w:rsid w:val="002D6F18"/>
    <w:rsid w:val="002E043F"/>
    <w:rsid w:val="002E197B"/>
    <w:rsid w:val="002E45C5"/>
    <w:rsid w:val="002E4C87"/>
    <w:rsid w:val="002E54ED"/>
    <w:rsid w:val="002E7F8E"/>
    <w:rsid w:val="002F1DFC"/>
    <w:rsid w:val="002F23B8"/>
    <w:rsid w:val="002F249A"/>
    <w:rsid w:val="002F35EE"/>
    <w:rsid w:val="002F49AF"/>
    <w:rsid w:val="002F4C9A"/>
    <w:rsid w:val="002F4D12"/>
    <w:rsid w:val="002F539F"/>
    <w:rsid w:val="002F53C3"/>
    <w:rsid w:val="002F62DC"/>
    <w:rsid w:val="002F6B86"/>
    <w:rsid w:val="003001B7"/>
    <w:rsid w:val="00300F28"/>
    <w:rsid w:val="00302987"/>
    <w:rsid w:val="00303C2C"/>
    <w:rsid w:val="00303CF5"/>
    <w:rsid w:val="00303EFB"/>
    <w:rsid w:val="00304C42"/>
    <w:rsid w:val="003055CA"/>
    <w:rsid w:val="00306659"/>
    <w:rsid w:val="00306B6C"/>
    <w:rsid w:val="0030707E"/>
    <w:rsid w:val="003072F1"/>
    <w:rsid w:val="00310C1F"/>
    <w:rsid w:val="00311771"/>
    <w:rsid w:val="00311E86"/>
    <w:rsid w:val="00313D66"/>
    <w:rsid w:val="003143D0"/>
    <w:rsid w:val="00314DC9"/>
    <w:rsid w:val="003151B3"/>
    <w:rsid w:val="003153DE"/>
    <w:rsid w:val="00321401"/>
    <w:rsid w:val="00321613"/>
    <w:rsid w:val="00322ABB"/>
    <w:rsid w:val="00322FE7"/>
    <w:rsid w:val="003238C6"/>
    <w:rsid w:val="003247C8"/>
    <w:rsid w:val="003255F6"/>
    <w:rsid w:val="003257EA"/>
    <w:rsid w:val="00325C41"/>
    <w:rsid w:val="00325EA6"/>
    <w:rsid w:val="003261A9"/>
    <w:rsid w:val="00327D95"/>
    <w:rsid w:val="00327E48"/>
    <w:rsid w:val="0033000A"/>
    <w:rsid w:val="003322DC"/>
    <w:rsid w:val="0033240B"/>
    <w:rsid w:val="00333F4F"/>
    <w:rsid w:val="00334D99"/>
    <w:rsid w:val="00335BCD"/>
    <w:rsid w:val="00335F9C"/>
    <w:rsid w:val="003379DD"/>
    <w:rsid w:val="00342027"/>
    <w:rsid w:val="003422FA"/>
    <w:rsid w:val="00343244"/>
    <w:rsid w:val="00343332"/>
    <w:rsid w:val="0034347B"/>
    <w:rsid w:val="00343611"/>
    <w:rsid w:val="0034501E"/>
    <w:rsid w:val="00346092"/>
    <w:rsid w:val="00347590"/>
    <w:rsid w:val="00350EE2"/>
    <w:rsid w:val="00351343"/>
    <w:rsid w:val="00351921"/>
    <w:rsid w:val="0035370F"/>
    <w:rsid w:val="00353FEB"/>
    <w:rsid w:val="003543CE"/>
    <w:rsid w:val="003550BC"/>
    <w:rsid w:val="003561DF"/>
    <w:rsid w:val="00356C2C"/>
    <w:rsid w:val="003602FD"/>
    <w:rsid w:val="00362CF7"/>
    <w:rsid w:val="003637AB"/>
    <w:rsid w:val="00363B75"/>
    <w:rsid w:val="003640B9"/>
    <w:rsid w:val="00364B91"/>
    <w:rsid w:val="00364FDE"/>
    <w:rsid w:val="00365095"/>
    <w:rsid w:val="00365EEF"/>
    <w:rsid w:val="0036685C"/>
    <w:rsid w:val="00366A41"/>
    <w:rsid w:val="003674B6"/>
    <w:rsid w:val="00367BEE"/>
    <w:rsid w:val="0037160E"/>
    <w:rsid w:val="0037249A"/>
    <w:rsid w:val="003739EC"/>
    <w:rsid w:val="0037755F"/>
    <w:rsid w:val="003822A8"/>
    <w:rsid w:val="00382428"/>
    <w:rsid w:val="00382EA4"/>
    <w:rsid w:val="00384E28"/>
    <w:rsid w:val="003870CB"/>
    <w:rsid w:val="00387C27"/>
    <w:rsid w:val="0039027E"/>
    <w:rsid w:val="00390E90"/>
    <w:rsid w:val="003913E8"/>
    <w:rsid w:val="00392C0A"/>
    <w:rsid w:val="003937E4"/>
    <w:rsid w:val="003944A8"/>
    <w:rsid w:val="003945E2"/>
    <w:rsid w:val="00394A82"/>
    <w:rsid w:val="00394FDF"/>
    <w:rsid w:val="003A0342"/>
    <w:rsid w:val="003A2462"/>
    <w:rsid w:val="003A2EB2"/>
    <w:rsid w:val="003A301F"/>
    <w:rsid w:val="003A39E6"/>
    <w:rsid w:val="003A47DF"/>
    <w:rsid w:val="003A4868"/>
    <w:rsid w:val="003A5D9F"/>
    <w:rsid w:val="003A5EE4"/>
    <w:rsid w:val="003A7F06"/>
    <w:rsid w:val="003A7F0C"/>
    <w:rsid w:val="003B11C8"/>
    <w:rsid w:val="003B2BB0"/>
    <w:rsid w:val="003B2DB9"/>
    <w:rsid w:val="003B3E14"/>
    <w:rsid w:val="003B4176"/>
    <w:rsid w:val="003B5500"/>
    <w:rsid w:val="003C130D"/>
    <w:rsid w:val="003C30A5"/>
    <w:rsid w:val="003C333F"/>
    <w:rsid w:val="003C463B"/>
    <w:rsid w:val="003C58FC"/>
    <w:rsid w:val="003C5FA4"/>
    <w:rsid w:val="003C62D2"/>
    <w:rsid w:val="003C66DD"/>
    <w:rsid w:val="003C69B1"/>
    <w:rsid w:val="003C6A3D"/>
    <w:rsid w:val="003C6B79"/>
    <w:rsid w:val="003C74F0"/>
    <w:rsid w:val="003C7AFD"/>
    <w:rsid w:val="003D0DF6"/>
    <w:rsid w:val="003D0E98"/>
    <w:rsid w:val="003D1097"/>
    <w:rsid w:val="003D1A62"/>
    <w:rsid w:val="003D2C10"/>
    <w:rsid w:val="003D4052"/>
    <w:rsid w:val="003D47E6"/>
    <w:rsid w:val="003D4BAE"/>
    <w:rsid w:val="003D5C69"/>
    <w:rsid w:val="003D60DF"/>
    <w:rsid w:val="003D6282"/>
    <w:rsid w:val="003D6B70"/>
    <w:rsid w:val="003D7A90"/>
    <w:rsid w:val="003D7C4F"/>
    <w:rsid w:val="003E09C9"/>
    <w:rsid w:val="003E1148"/>
    <w:rsid w:val="003E1FDF"/>
    <w:rsid w:val="003E2940"/>
    <w:rsid w:val="003E3DE9"/>
    <w:rsid w:val="003E4743"/>
    <w:rsid w:val="003E51D9"/>
    <w:rsid w:val="003E621A"/>
    <w:rsid w:val="003E6B11"/>
    <w:rsid w:val="003E6D25"/>
    <w:rsid w:val="003E6F86"/>
    <w:rsid w:val="003E7B59"/>
    <w:rsid w:val="003E7D0E"/>
    <w:rsid w:val="003F048D"/>
    <w:rsid w:val="003F3290"/>
    <w:rsid w:val="003F3D31"/>
    <w:rsid w:val="003F410F"/>
    <w:rsid w:val="003F486E"/>
    <w:rsid w:val="003F4F8B"/>
    <w:rsid w:val="003F6B6F"/>
    <w:rsid w:val="003F7D02"/>
    <w:rsid w:val="003F7EE0"/>
    <w:rsid w:val="00400625"/>
    <w:rsid w:val="0040256F"/>
    <w:rsid w:val="00404EA8"/>
    <w:rsid w:val="00405141"/>
    <w:rsid w:val="0040548D"/>
    <w:rsid w:val="00406CF4"/>
    <w:rsid w:val="00407A7B"/>
    <w:rsid w:val="00410E8C"/>
    <w:rsid w:val="00411458"/>
    <w:rsid w:val="00412A94"/>
    <w:rsid w:val="004139FC"/>
    <w:rsid w:val="00413B4F"/>
    <w:rsid w:val="004142B9"/>
    <w:rsid w:val="00416629"/>
    <w:rsid w:val="00416A47"/>
    <w:rsid w:val="00420208"/>
    <w:rsid w:val="004204D2"/>
    <w:rsid w:val="00420641"/>
    <w:rsid w:val="00420CD1"/>
    <w:rsid w:val="0042144B"/>
    <w:rsid w:val="004216BC"/>
    <w:rsid w:val="0042452D"/>
    <w:rsid w:val="004263DB"/>
    <w:rsid w:val="004266A0"/>
    <w:rsid w:val="00426C10"/>
    <w:rsid w:val="004274E7"/>
    <w:rsid w:val="00427580"/>
    <w:rsid w:val="00427CE9"/>
    <w:rsid w:val="00427E4E"/>
    <w:rsid w:val="004303EA"/>
    <w:rsid w:val="0043104D"/>
    <w:rsid w:val="0043110B"/>
    <w:rsid w:val="004318C0"/>
    <w:rsid w:val="00431E7E"/>
    <w:rsid w:val="00432106"/>
    <w:rsid w:val="0043257F"/>
    <w:rsid w:val="0043278B"/>
    <w:rsid w:val="00432FE0"/>
    <w:rsid w:val="004340C9"/>
    <w:rsid w:val="00436866"/>
    <w:rsid w:val="004368D9"/>
    <w:rsid w:val="00436A4A"/>
    <w:rsid w:val="004379AB"/>
    <w:rsid w:val="00437D27"/>
    <w:rsid w:val="00440491"/>
    <w:rsid w:val="00440C1C"/>
    <w:rsid w:val="004414CA"/>
    <w:rsid w:val="004449AE"/>
    <w:rsid w:val="004462D9"/>
    <w:rsid w:val="00446C07"/>
    <w:rsid w:val="00447D34"/>
    <w:rsid w:val="00450607"/>
    <w:rsid w:val="0045176E"/>
    <w:rsid w:val="004517A4"/>
    <w:rsid w:val="00451B37"/>
    <w:rsid w:val="00452184"/>
    <w:rsid w:val="00452A6A"/>
    <w:rsid w:val="00452AAD"/>
    <w:rsid w:val="00453567"/>
    <w:rsid w:val="0045465A"/>
    <w:rsid w:val="00454C15"/>
    <w:rsid w:val="0045517D"/>
    <w:rsid w:val="00455C3D"/>
    <w:rsid w:val="00456875"/>
    <w:rsid w:val="004579F5"/>
    <w:rsid w:val="00457D0F"/>
    <w:rsid w:val="004609B6"/>
    <w:rsid w:val="0046109C"/>
    <w:rsid w:val="00462C23"/>
    <w:rsid w:val="00463BFC"/>
    <w:rsid w:val="00463EB1"/>
    <w:rsid w:val="0046487D"/>
    <w:rsid w:val="00465313"/>
    <w:rsid w:val="00465623"/>
    <w:rsid w:val="00465EF8"/>
    <w:rsid w:val="00466F3A"/>
    <w:rsid w:val="00471D20"/>
    <w:rsid w:val="00472F9E"/>
    <w:rsid w:val="00473902"/>
    <w:rsid w:val="0047444F"/>
    <w:rsid w:val="004744A2"/>
    <w:rsid w:val="00480F40"/>
    <w:rsid w:val="0048184D"/>
    <w:rsid w:val="00481D78"/>
    <w:rsid w:val="0048388A"/>
    <w:rsid w:val="00484FAF"/>
    <w:rsid w:val="00485327"/>
    <w:rsid w:val="00485AEA"/>
    <w:rsid w:val="00485CA2"/>
    <w:rsid w:val="00486181"/>
    <w:rsid w:val="00486995"/>
    <w:rsid w:val="004879EF"/>
    <w:rsid w:val="00487D81"/>
    <w:rsid w:val="00491C04"/>
    <w:rsid w:val="0049247C"/>
    <w:rsid w:val="0049297E"/>
    <w:rsid w:val="00492E0D"/>
    <w:rsid w:val="004931E8"/>
    <w:rsid w:val="0049342E"/>
    <w:rsid w:val="0049390F"/>
    <w:rsid w:val="004952EE"/>
    <w:rsid w:val="00496D98"/>
    <w:rsid w:val="00497973"/>
    <w:rsid w:val="004A02D9"/>
    <w:rsid w:val="004A0D83"/>
    <w:rsid w:val="004A1E39"/>
    <w:rsid w:val="004A23BB"/>
    <w:rsid w:val="004A31FF"/>
    <w:rsid w:val="004A3311"/>
    <w:rsid w:val="004A3840"/>
    <w:rsid w:val="004A438D"/>
    <w:rsid w:val="004A4D5C"/>
    <w:rsid w:val="004A4E82"/>
    <w:rsid w:val="004A59EB"/>
    <w:rsid w:val="004A789B"/>
    <w:rsid w:val="004B013A"/>
    <w:rsid w:val="004B033C"/>
    <w:rsid w:val="004B0679"/>
    <w:rsid w:val="004B082C"/>
    <w:rsid w:val="004B1170"/>
    <w:rsid w:val="004B1E28"/>
    <w:rsid w:val="004B2EF8"/>
    <w:rsid w:val="004B412B"/>
    <w:rsid w:val="004B46A7"/>
    <w:rsid w:val="004B4E1F"/>
    <w:rsid w:val="004B56CF"/>
    <w:rsid w:val="004B64A6"/>
    <w:rsid w:val="004B66AF"/>
    <w:rsid w:val="004B7860"/>
    <w:rsid w:val="004B7CF8"/>
    <w:rsid w:val="004C0EC9"/>
    <w:rsid w:val="004C2273"/>
    <w:rsid w:val="004C33FE"/>
    <w:rsid w:val="004C3A36"/>
    <w:rsid w:val="004C4119"/>
    <w:rsid w:val="004C4370"/>
    <w:rsid w:val="004C638F"/>
    <w:rsid w:val="004C68C6"/>
    <w:rsid w:val="004C71DE"/>
    <w:rsid w:val="004D032F"/>
    <w:rsid w:val="004D1B1C"/>
    <w:rsid w:val="004D1CB2"/>
    <w:rsid w:val="004D321B"/>
    <w:rsid w:val="004D339C"/>
    <w:rsid w:val="004D55BD"/>
    <w:rsid w:val="004D57B2"/>
    <w:rsid w:val="004D5E23"/>
    <w:rsid w:val="004D6055"/>
    <w:rsid w:val="004D605B"/>
    <w:rsid w:val="004D73F2"/>
    <w:rsid w:val="004E0B14"/>
    <w:rsid w:val="004E16DD"/>
    <w:rsid w:val="004E210E"/>
    <w:rsid w:val="004E21FC"/>
    <w:rsid w:val="004E2579"/>
    <w:rsid w:val="004E375C"/>
    <w:rsid w:val="004E4C07"/>
    <w:rsid w:val="004E5E54"/>
    <w:rsid w:val="004E64CA"/>
    <w:rsid w:val="004E76B8"/>
    <w:rsid w:val="004E76DE"/>
    <w:rsid w:val="004F1778"/>
    <w:rsid w:val="004F1EB5"/>
    <w:rsid w:val="004F2AF9"/>
    <w:rsid w:val="004F3060"/>
    <w:rsid w:val="004F450B"/>
    <w:rsid w:val="004F55D7"/>
    <w:rsid w:val="004F5E77"/>
    <w:rsid w:val="004F7CD9"/>
    <w:rsid w:val="00500C72"/>
    <w:rsid w:val="00500EE6"/>
    <w:rsid w:val="00501151"/>
    <w:rsid w:val="005014A7"/>
    <w:rsid w:val="00501F96"/>
    <w:rsid w:val="00502775"/>
    <w:rsid w:val="00504D89"/>
    <w:rsid w:val="00507506"/>
    <w:rsid w:val="0051183F"/>
    <w:rsid w:val="00511F10"/>
    <w:rsid w:val="00512E30"/>
    <w:rsid w:val="00512EAB"/>
    <w:rsid w:val="0051352E"/>
    <w:rsid w:val="00514327"/>
    <w:rsid w:val="00514537"/>
    <w:rsid w:val="00514B12"/>
    <w:rsid w:val="00514B4E"/>
    <w:rsid w:val="005152BD"/>
    <w:rsid w:val="00516AD3"/>
    <w:rsid w:val="00517699"/>
    <w:rsid w:val="0052198C"/>
    <w:rsid w:val="00521D90"/>
    <w:rsid w:val="00521F43"/>
    <w:rsid w:val="0052286C"/>
    <w:rsid w:val="0052375A"/>
    <w:rsid w:val="00523A66"/>
    <w:rsid w:val="00523FFC"/>
    <w:rsid w:val="0052531C"/>
    <w:rsid w:val="00526412"/>
    <w:rsid w:val="005268C5"/>
    <w:rsid w:val="005272B1"/>
    <w:rsid w:val="00531B1D"/>
    <w:rsid w:val="00533C2C"/>
    <w:rsid w:val="005348B6"/>
    <w:rsid w:val="00534A34"/>
    <w:rsid w:val="005357CD"/>
    <w:rsid w:val="0053798B"/>
    <w:rsid w:val="00540CA5"/>
    <w:rsid w:val="0054109C"/>
    <w:rsid w:val="0054156D"/>
    <w:rsid w:val="00543867"/>
    <w:rsid w:val="005462E9"/>
    <w:rsid w:val="005464C5"/>
    <w:rsid w:val="00547C6B"/>
    <w:rsid w:val="00550E56"/>
    <w:rsid w:val="00551909"/>
    <w:rsid w:val="00552CBD"/>
    <w:rsid w:val="00553176"/>
    <w:rsid w:val="00553EE5"/>
    <w:rsid w:val="00554B4B"/>
    <w:rsid w:val="0055522F"/>
    <w:rsid w:val="005560E0"/>
    <w:rsid w:val="00556312"/>
    <w:rsid w:val="0055635D"/>
    <w:rsid w:val="00560B62"/>
    <w:rsid w:val="005618D1"/>
    <w:rsid w:val="005626F5"/>
    <w:rsid w:val="00562A76"/>
    <w:rsid w:val="0056387A"/>
    <w:rsid w:val="00563915"/>
    <w:rsid w:val="00563B46"/>
    <w:rsid w:val="00563E36"/>
    <w:rsid w:val="005655C5"/>
    <w:rsid w:val="005659F2"/>
    <w:rsid w:val="00565FBD"/>
    <w:rsid w:val="00566075"/>
    <w:rsid w:val="0056745F"/>
    <w:rsid w:val="00567FBC"/>
    <w:rsid w:val="00571992"/>
    <w:rsid w:val="00571CA6"/>
    <w:rsid w:val="00573A2D"/>
    <w:rsid w:val="0057469E"/>
    <w:rsid w:val="00575835"/>
    <w:rsid w:val="00576382"/>
    <w:rsid w:val="00576554"/>
    <w:rsid w:val="00577544"/>
    <w:rsid w:val="00577E47"/>
    <w:rsid w:val="00580819"/>
    <w:rsid w:val="00580BA3"/>
    <w:rsid w:val="0058163B"/>
    <w:rsid w:val="00583274"/>
    <w:rsid w:val="005842D5"/>
    <w:rsid w:val="00585417"/>
    <w:rsid w:val="00585595"/>
    <w:rsid w:val="00585A47"/>
    <w:rsid w:val="00585CAB"/>
    <w:rsid w:val="00585D13"/>
    <w:rsid w:val="00586E8A"/>
    <w:rsid w:val="0058762D"/>
    <w:rsid w:val="0059029E"/>
    <w:rsid w:val="005905D8"/>
    <w:rsid w:val="0059167C"/>
    <w:rsid w:val="00591943"/>
    <w:rsid w:val="00591E76"/>
    <w:rsid w:val="00593876"/>
    <w:rsid w:val="005976CA"/>
    <w:rsid w:val="005979A6"/>
    <w:rsid w:val="00597B36"/>
    <w:rsid w:val="00597FB6"/>
    <w:rsid w:val="005A02B3"/>
    <w:rsid w:val="005A0AB6"/>
    <w:rsid w:val="005A152E"/>
    <w:rsid w:val="005A2371"/>
    <w:rsid w:val="005A3FCC"/>
    <w:rsid w:val="005A4242"/>
    <w:rsid w:val="005A449C"/>
    <w:rsid w:val="005A4D61"/>
    <w:rsid w:val="005A54E2"/>
    <w:rsid w:val="005A60C9"/>
    <w:rsid w:val="005A6396"/>
    <w:rsid w:val="005A6C65"/>
    <w:rsid w:val="005A7344"/>
    <w:rsid w:val="005A746B"/>
    <w:rsid w:val="005B010E"/>
    <w:rsid w:val="005B1B3B"/>
    <w:rsid w:val="005B2713"/>
    <w:rsid w:val="005B3C8E"/>
    <w:rsid w:val="005B7539"/>
    <w:rsid w:val="005C0F55"/>
    <w:rsid w:val="005C20CA"/>
    <w:rsid w:val="005C2A58"/>
    <w:rsid w:val="005C3651"/>
    <w:rsid w:val="005C414D"/>
    <w:rsid w:val="005C4C68"/>
    <w:rsid w:val="005C53B0"/>
    <w:rsid w:val="005C5B45"/>
    <w:rsid w:val="005C732B"/>
    <w:rsid w:val="005C7711"/>
    <w:rsid w:val="005D221A"/>
    <w:rsid w:val="005D4039"/>
    <w:rsid w:val="005D4327"/>
    <w:rsid w:val="005D6DFD"/>
    <w:rsid w:val="005D7327"/>
    <w:rsid w:val="005D7EA7"/>
    <w:rsid w:val="005E0099"/>
    <w:rsid w:val="005E026B"/>
    <w:rsid w:val="005E15DE"/>
    <w:rsid w:val="005E184A"/>
    <w:rsid w:val="005E400A"/>
    <w:rsid w:val="005E46E9"/>
    <w:rsid w:val="005E586E"/>
    <w:rsid w:val="005E5E84"/>
    <w:rsid w:val="005E6266"/>
    <w:rsid w:val="005E645F"/>
    <w:rsid w:val="005E7028"/>
    <w:rsid w:val="005E7277"/>
    <w:rsid w:val="005F0EA8"/>
    <w:rsid w:val="005F157F"/>
    <w:rsid w:val="005F1B31"/>
    <w:rsid w:val="005F1F4D"/>
    <w:rsid w:val="005F30EA"/>
    <w:rsid w:val="005F3C19"/>
    <w:rsid w:val="005F4FBD"/>
    <w:rsid w:val="005F54FD"/>
    <w:rsid w:val="005F5A1D"/>
    <w:rsid w:val="005F6300"/>
    <w:rsid w:val="005F6590"/>
    <w:rsid w:val="005F6B65"/>
    <w:rsid w:val="005F6DD0"/>
    <w:rsid w:val="005F72A6"/>
    <w:rsid w:val="005F74A4"/>
    <w:rsid w:val="005F7E7A"/>
    <w:rsid w:val="006000A7"/>
    <w:rsid w:val="00600A1E"/>
    <w:rsid w:val="00601191"/>
    <w:rsid w:val="006013B5"/>
    <w:rsid w:val="006015A2"/>
    <w:rsid w:val="00601AAF"/>
    <w:rsid w:val="00602575"/>
    <w:rsid w:val="0060279F"/>
    <w:rsid w:val="00603BA3"/>
    <w:rsid w:val="0060753A"/>
    <w:rsid w:val="00607ADD"/>
    <w:rsid w:val="00611A0D"/>
    <w:rsid w:val="00611C4D"/>
    <w:rsid w:val="00612789"/>
    <w:rsid w:val="0061427D"/>
    <w:rsid w:val="006143EF"/>
    <w:rsid w:val="006148A3"/>
    <w:rsid w:val="00616A08"/>
    <w:rsid w:val="0061792A"/>
    <w:rsid w:val="0062030B"/>
    <w:rsid w:val="00622E9F"/>
    <w:rsid w:val="00623056"/>
    <w:rsid w:val="00624656"/>
    <w:rsid w:val="00625797"/>
    <w:rsid w:val="00626545"/>
    <w:rsid w:val="006269B8"/>
    <w:rsid w:val="00626C15"/>
    <w:rsid w:val="00627377"/>
    <w:rsid w:val="00630241"/>
    <w:rsid w:val="00630C9E"/>
    <w:rsid w:val="00632E9F"/>
    <w:rsid w:val="00633D7E"/>
    <w:rsid w:val="00634225"/>
    <w:rsid w:val="00634B11"/>
    <w:rsid w:val="00635407"/>
    <w:rsid w:val="006368D0"/>
    <w:rsid w:val="006403FA"/>
    <w:rsid w:val="00643402"/>
    <w:rsid w:val="0064443B"/>
    <w:rsid w:val="006447E7"/>
    <w:rsid w:val="0064519E"/>
    <w:rsid w:val="00646054"/>
    <w:rsid w:val="006475EF"/>
    <w:rsid w:val="0064791D"/>
    <w:rsid w:val="00650663"/>
    <w:rsid w:val="00652A48"/>
    <w:rsid w:val="006548EA"/>
    <w:rsid w:val="0065510E"/>
    <w:rsid w:val="00656089"/>
    <w:rsid w:val="006570B9"/>
    <w:rsid w:val="00657AB2"/>
    <w:rsid w:val="00660E70"/>
    <w:rsid w:val="00661AC0"/>
    <w:rsid w:val="00661E82"/>
    <w:rsid w:val="00662602"/>
    <w:rsid w:val="00663944"/>
    <w:rsid w:val="00665B0D"/>
    <w:rsid w:val="00665E18"/>
    <w:rsid w:val="0066625F"/>
    <w:rsid w:val="00667FF0"/>
    <w:rsid w:val="00670389"/>
    <w:rsid w:val="006706CC"/>
    <w:rsid w:val="00670AAF"/>
    <w:rsid w:val="00670C9F"/>
    <w:rsid w:val="00671375"/>
    <w:rsid w:val="00672AB0"/>
    <w:rsid w:val="00672F4D"/>
    <w:rsid w:val="00673431"/>
    <w:rsid w:val="0067423D"/>
    <w:rsid w:val="00674D65"/>
    <w:rsid w:val="00675948"/>
    <w:rsid w:val="00675B8E"/>
    <w:rsid w:val="0067615F"/>
    <w:rsid w:val="00677B7E"/>
    <w:rsid w:val="0068011F"/>
    <w:rsid w:val="00680547"/>
    <w:rsid w:val="00681465"/>
    <w:rsid w:val="006816FF"/>
    <w:rsid w:val="00683CBA"/>
    <w:rsid w:val="0068504E"/>
    <w:rsid w:val="00685705"/>
    <w:rsid w:val="00687126"/>
    <w:rsid w:val="00687DF2"/>
    <w:rsid w:val="00690A5E"/>
    <w:rsid w:val="0069175C"/>
    <w:rsid w:val="00691962"/>
    <w:rsid w:val="00692BFF"/>
    <w:rsid w:val="00693327"/>
    <w:rsid w:val="0069379C"/>
    <w:rsid w:val="006937CD"/>
    <w:rsid w:val="006942D4"/>
    <w:rsid w:val="00695CC9"/>
    <w:rsid w:val="006961D9"/>
    <w:rsid w:val="0069663E"/>
    <w:rsid w:val="00696F7E"/>
    <w:rsid w:val="006A0C16"/>
    <w:rsid w:val="006A10B3"/>
    <w:rsid w:val="006A2BD0"/>
    <w:rsid w:val="006A2EB5"/>
    <w:rsid w:val="006A3159"/>
    <w:rsid w:val="006A31D3"/>
    <w:rsid w:val="006A3E61"/>
    <w:rsid w:val="006A4016"/>
    <w:rsid w:val="006A48EC"/>
    <w:rsid w:val="006A4F16"/>
    <w:rsid w:val="006A565B"/>
    <w:rsid w:val="006A61A4"/>
    <w:rsid w:val="006B1426"/>
    <w:rsid w:val="006B2558"/>
    <w:rsid w:val="006B25F8"/>
    <w:rsid w:val="006B2930"/>
    <w:rsid w:val="006B3434"/>
    <w:rsid w:val="006B3D7C"/>
    <w:rsid w:val="006B42C0"/>
    <w:rsid w:val="006B4322"/>
    <w:rsid w:val="006B4DB9"/>
    <w:rsid w:val="006B4EE9"/>
    <w:rsid w:val="006B6185"/>
    <w:rsid w:val="006B7876"/>
    <w:rsid w:val="006B7D3D"/>
    <w:rsid w:val="006B7EAC"/>
    <w:rsid w:val="006C0B2B"/>
    <w:rsid w:val="006C1428"/>
    <w:rsid w:val="006C194F"/>
    <w:rsid w:val="006C36C9"/>
    <w:rsid w:val="006C40CA"/>
    <w:rsid w:val="006C435F"/>
    <w:rsid w:val="006C4644"/>
    <w:rsid w:val="006C49B3"/>
    <w:rsid w:val="006C606D"/>
    <w:rsid w:val="006C66D1"/>
    <w:rsid w:val="006C6EA7"/>
    <w:rsid w:val="006C728F"/>
    <w:rsid w:val="006C7ADE"/>
    <w:rsid w:val="006D2B5A"/>
    <w:rsid w:val="006D33A9"/>
    <w:rsid w:val="006D56CE"/>
    <w:rsid w:val="006D68B2"/>
    <w:rsid w:val="006D757E"/>
    <w:rsid w:val="006E0435"/>
    <w:rsid w:val="006E0E0B"/>
    <w:rsid w:val="006E2368"/>
    <w:rsid w:val="006E3CBB"/>
    <w:rsid w:val="006E500E"/>
    <w:rsid w:val="006E5AF8"/>
    <w:rsid w:val="006E627F"/>
    <w:rsid w:val="006E6FB9"/>
    <w:rsid w:val="006F02B1"/>
    <w:rsid w:val="006F1BBE"/>
    <w:rsid w:val="006F20CF"/>
    <w:rsid w:val="006F449B"/>
    <w:rsid w:val="006F4645"/>
    <w:rsid w:val="006F4D1A"/>
    <w:rsid w:val="006F76C9"/>
    <w:rsid w:val="006F77D3"/>
    <w:rsid w:val="0070209F"/>
    <w:rsid w:val="007044EA"/>
    <w:rsid w:val="00704BAD"/>
    <w:rsid w:val="00706FE8"/>
    <w:rsid w:val="0070734A"/>
    <w:rsid w:val="0071060A"/>
    <w:rsid w:val="0071066C"/>
    <w:rsid w:val="00711340"/>
    <w:rsid w:val="007117BF"/>
    <w:rsid w:val="0071210A"/>
    <w:rsid w:val="00714710"/>
    <w:rsid w:val="00720284"/>
    <w:rsid w:val="007207EA"/>
    <w:rsid w:val="00720FA7"/>
    <w:rsid w:val="00721C49"/>
    <w:rsid w:val="00722F15"/>
    <w:rsid w:val="00723569"/>
    <w:rsid w:val="00726628"/>
    <w:rsid w:val="007266BD"/>
    <w:rsid w:val="00727E80"/>
    <w:rsid w:val="0073087D"/>
    <w:rsid w:val="00730915"/>
    <w:rsid w:val="007313BB"/>
    <w:rsid w:val="00731948"/>
    <w:rsid w:val="007323FB"/>
    <w:rsid w:val="00732475"/>
    <w:rsid w:val="007329D9"/>
    <w:rsid w:val="007330B4"/>
    <w:rsid w:val="00734B34"/>
    <w:rsid w:val="007359B6"/>
    <w:rsid w:val="00737943"/>
    <w:rsid w:val="00737B55"/>
    <w:rsid w:val="007410FD"/>
    <w:rsid w:val="0074110F"/>
    <w:rsid w:val="0074133B"/>
    <w:rsid w:val="0074163A"/>
    <w:rsid w:val="00741ED8"/>
    <w:rsid w:val="00741F23"/>
    <w:rsid w:val="00743934"/>
    <w:rsid w:val="007454D9"/>
    <w:rsid w:val="00745593"/>
    <w:rsid w:val="00747103"/>
    <w:rsid w:val="007472EF"/>
    <w:rsid w:val="007505EA"/>
    <w:rsid w:val="00750907"/>
    <w:rsid w:val="00753BF9"/>
    <w:rsid w:val="00754C15"/>
    <w:rsid w:val="0075544A"/>
    <w:rsid w:val="007561F0"/>
    <w:rsid w:val="0075621B"/>
    <w:rsid w:val="00756632"/>
    <w:rsid w:val="007606BE"/>
    <w:rsid w:val="00761706"/>
    <w:rsid w:val="00761728"/>
    <w:rsid w:val="00762DD8"/>
    <w:rsid w:val="00762E0E"/>
    <w:rsid w:val="007663AB"/>
    <w:rsid w:val="007674AC"/>
    <w:rsid w:val="00767DC4"/>
    <w:rsid w:val="00767E0D"/>
    <w:rsid w:val="00770203"/>
    <w:rsid w:val="00770A04"/>
    <w:rsid w:val="007736D3"/>
    <w:rsid w:val="007737B6"/>
    <w:rsid w:val="00774657"/>
    <w:rsid w:val="00774E31"/>
    <w:rsid w:val="00776CFD"/>
    <w:rsid w:val="00776EE7"/>
    <w:rsid w:val="00780F48"/>
    <w:rsid w:val="00781796"/>
    <w:rsid w:val="007817C2"/>
    <w:rsid w:val="00781CE0"/>
    <w:rsid w:val="0078205C"/>
    <w:rsid w:val="007846FD"/>
    <w:rsid w:val="00785BC0"/>
    <w:rsid w:val="00787977"/>
    <w:rsid w:val="00792300"/>
    <w:rsid w:val="00792757"/>
    <w:rsid w:val="007933BF"/>
    <w:rsid w:val="007943AB"/>
    <w:rsid w:val="007950B4"/>
    <w:rsid w:val="00795287"/>
    <w:rsid w:val="007A0288"/>
    <w:rsid w:val="007A12B9"/>
    <w:rsid w:val="007A2BE8"/>
    <w:rsid w:val="007A32BD"/>
    <w:rsid w:val="007A3713"/>
    <w:rsid w:val="007A52B5"/>
    <w:rsid w:val="007A5535"/>
    <w:rsid w:val="007A5F9D"/>
    <w:rsid w:val="007A664B"/>
    <w:rsid w:val="007A6798"/>
    <w:rsid w:val="007A7246"/>
    <w:rsid w:val="007B006F"/>
    <w:rsid w:val="007B0655"/>
    <w:rsid w:val="007B338E"/>
    <w:rsid w:val="007B343C"/>
    <w:rsid w:val="007B419F"/>
    <w:rsid w:val="007B45DB"/>
    <w:rsid w:val="007B55D2"/>
    <w:rsid w:val="007B5AA9"/>
    <w:rsid w:val="007B72B1"/>
    <w:rsid w:val="007B7956"/>
    <w:rsid w:val="007B7F53"/>
    <w:rsid w:val="007C0603"/>
    <w:rsid w:val="007C1029"/>
    <w:rsid w:val="007C14DF"/>
    <w:rsid w:val="007C1F2D"/>
    <w:rsid w:val="007C30B5"/>
    <w:rsid w:val="007C318A"/>
    <w:rsid w:val="007C34B3"/>
    <w:rsid w:val="007C3975"/>
    <w:rsid w:val="007C3E52"/>
    <w:rsid w:val="007C5758"/>
    <w:rsid w:val="007D091C"/>
    <w:rsid w:val="007D10E2"/>
    <w:rsid w:val="007D1883"/>
    <w:rsid w:val="007D219F"/>
    <w:rsid w:val="007D38D2"/>
    <w:rsid w:val="007D58C3"/>
    <w:rsid w:val="007D5BF6"/>
    <w:rsid w:val="007D5EBB"/>
    <w:rsid w:val="007D6B5A"/>
    <w:rsid w:val="007D7DCE"/>
    <w:rsid w:val="007E090C"/>
    <w:rsid w:val="007E1896"/>
    <w:rsid w:val="007E28F9"/>
    <w:rsid w:val="007E46A4"/>
    <w:rsid w:val="007E521A"/>
    <w:rsid w:val="007F13E4"/>
    <w:rsid w:val="007F3022"/>
    <w:rsid w:val="007F426D"/>
    <w:rsid w:val="007F5729"/>
    <w:rsid w:val="007F5C35"/>
    <w:rsid w:val="007F6532"/>
    <w:rsid w:val="00800059"/>
    <w:rsid w:val="00802C4A"/>
    <w:rsid w:val="00804342"/>
    <w:rsid w:val="008048D0"/>
    <w:rsid w:val="0080555D"/>
    <w:rsid w:val="00805821"/>
    <w:rsid w:val="00805EE8"/>
    <w:rsid w:val="00806368"/>
    <w:rsid w:val="008065EE"/>
    <w:rsid w:val="00806A96"/>
    <w:rsid w:val="00807C78"/>
    <w:rsid w:val="00810600"/>
    <w:rsid w:val="00810BD9"/>
    <w:rsid w:val="00810E4E"/>
    <w:rsid w:val="00813669"/>
    <w:rsid w:val="00813EC8"/>
    <w:rsid w:val="008154AC"/>
    <w:rsid w:val="00817F6B"/>
    <w:rsid w:val="008218D2"/>
    <w:rsid w:val="00821C25"/>
    <w:rsid w:val="00821C7A"/>
    <w:rsid w:val="0082232E"/>
    <w:rsid w:val="00823CC2"/>
    <w:rsid w:val="00823EED"/>
    <w:rsid w:val="0082414C"/>
    <w:rsid w:val="0082430D"/>
    <w:rsid w:val="00824367"/>
    <w:rsid w:val="008244BC"/>
    <w:rsid w:val="00824737"/>
    <w:rsid w:val="00825A3F"/>
    <w:rsid w:val="00825B37"/>
    <w:rsid w:val="00826A04"/>
    <w:rsid w:val="00826B85"/>
    <w:rsid w:val="00826F97"/>
    <w:rsid w:val="008275A0"/>
    <w:rsid w:val="0083113C"/>
    <w:rsid w:val="00832295"/>
    <w:rsid w:val="00832FBC"/>
    <w:rsid w:val="0083304B"/>
    <w:rsid w:val="008343DD"/>
    <w:rsid w:val="00834B8B"/>
    <w:rsid w:val="00834CB2"/>
    <w:rsid w:val="0083710C"/>
    <w:rsid w:val="008423B2"/>
    <w:rsid w:val="0084250B"/>
    <w:rsid w:val="00842675"/>
    <w:rsid w:val="00842862"/>
    <w:rsid w:val="00842BCF"/>
    <w:rsid w:val="00843CF7"/>
    <w:rsid w:val="00844591"/>
    <w:rsid w:val="008447A3"/>
    <w:rsid w:val="00844ADF"/>
    <w:rsid w:val="00845102"/>
    <w:rsid w:val="008456D9"/>
    <w:rsid w:val="00845F70"/>
    <w:rsid w:val="00846586"/>
    <w:rsid w:val="008466A9"/>
    <w:rsid w:val="008520A0"/>
    <w:rsid w:val="00852A76"/>
    <w:rsid w:val="008547A3"/>
    <w:rsid w:val="00854AA9"/>
    <w:rsid w:val="00855884"/>
    <w:rsid w:val="00856F18"/>
    <w:rsid w:val="00857559"/>
    <w:rsid w:val="00857DD3"/>
    <w:rsid w:val="008609FF"/>
    <w:rsid w:val="00860A00"/>
    <w:rsid w:val="00860BCF"/>
    <w:rsid w:val="008623D8"/>
    <w:rsid w:val="008633CB"/>
    <w:rsid w:val="00866AD6"/>
    <w:rsid w:val="00867468"/>
    <w:rsid w:val="008675C1"/>
    <w:rsid w:val="00867646"/>
    <w:rsid w:val="00871205"/>
    <w:rsid w:val="00871250"/>
    <w:rsid w:val="00871E27"/>
    <w:rsid w:val="00871F84"/>
    <w:rsid w:val="00872222"/>
    <w:rsid w:val="0087396C"/>
    <w:rsid w:val="00873A0D"/>
    <w:rsid w:val="00873F72"/>
    <w:rsid w:val="00873F8F"/>
    <w:rsid w:val="008747F4"/>
    <w:rsid w:val="00875998"/>
    <w:rsid w:val="0087599B"/>
    <w:rsid w:val="00875B20"/>
    <w:rsid w:val="008777D5"/>
    <w:rsid w:val="0088038E"/>
    <w:rsid w:val="008819E5"/>
    <w:rsid w:val="00881A11"/>
    <w:rsid w:val="00881C52"/>
    <w:rsid w:val="008838C2"/>
    <w:rsid w:val="0088473B"/>
    <w:rsid w:val="00886921"/>
    <w:rsid w:val="008876BC"/>
    <w:rsid w:val="00887A70"/>
    <w:rsid w:val="00890A83"/>
    <w:rsid w:val="008917BF"/>
    <w:rsid w:val="008921C1"/>
    <w:rsid w:val="00892C7D"/>
    <w:rsid w:val="00893280"/>
    <w:rsid w:val="00893815"/>
    <w:rsid w:val="008940DE"/>
    <w:rsid w:val="00894572"/>
    <w:rsid w:val="008973C7"/>
    <w:rsid w:val="008977A1"/>
    <w:rsid w:val="008A0095"/>
    <w:rsid w:val="008A0461"/>
    <w:rsid w:val="008A07DC"/>
    <w:rsid w:val="008A0859"/>
    <w:rsid w:val="008A2247"/>
    <w:rsid w:val="008A3882"/>
    <w:rsid w:val="008A3C0F"/>
    <w:rsid w:val="008A6C3C"/>
    <w:rsid w:val="008A77F4"/>
    <w:rsid w:val="008A7966"/>
    <w:rsid w:val="008B0A05"/>
    <w:rsid w:val="008B0E59"/>
    <w:rsid w:val="008B2C19"/>
    <w:rsid w:val="008B2F70"/>
    <w:rsid w:val="008B3A7B"/>
    <w:rsid w:val="008B40B1"/>
    <w:rsid w:val="008B4360"/>
    <w:rsid w:val="008B5810"/>
    <w:rsid w:val="008B5DD1"/>
    <w:rsid w:val="008B6476"/>
    <w:rsid w:val="008B6568"/>
    <w:rsid w:val="008B6D6A"/>
    <w:rsid w:val="008B7A10"/>
    <w:rsid w:val="008C0B76"/>
    <w:rsid w:val="008C0BEC"/>
    <w:rsid w:val="008C176D"/>
    <w:rsid w:val="008C37B6"/>
    <w:rsid w:val="008C518E"/>
    <w:rsid w:val="008C5940"/>
    <w:rsid w:val="008C6131"/>
    <w:rsid w:val="008C6994"/>
    <w:rsid w:val="008C6D09"/>
    <w:rsid w:val="008C6D67"/>
    <w:rsid w:val="008C7474"/>
    <w:rsid w:val="008C7AF5"/>
    <w:rsid w:val="008C7CC7"/>
    <w:rsid w:val="008C7EF8"/>
    <w:rsid w:val="008C7F71"/>
    <w:rsid w:val="008D1FF5"/>
    <w:rsid w:val="008D2004"/>
    <w:rsid w:val="008D25A6"/>
    <w:rsid w:val="008D2F8A"/>
    <w:rsid w:val="008D37E0"/>
    <w:rsid w:val="008D3BAB"/>
    <w:rsid w:val="008D3D14"/>
    <w:rsid w:val="008D5628"/>
    <w:rsid w:val="008D5A84"/>
    <w:rsid w:val="008D5BDD"/>
    <w:rsid w:val="008D6D75"/>
    <w:rsid w:val="008E0638"/>
    <w:rsid w:val="008E2548"/>
    <w:rsid w:val="008E27C6"/>
    <w:rsid w:val="008E29BA"/>
    <w:rsid w:val="008E5888"/>
    <w:rsid w:val="008E6470"/>
    <w:rsid w:val="008E73ED"/>
    <w:rsid w:val="008E7FC8"/>
    <w:rsid w:val="008F03A7"/>
    <w:rsid w:val="008F34AF"/>
    <w:rsid w:val="008F4CF8"/>
    <w:rsid w:val="008F5B2A"/>
    <w:rsid w:val="008F6009"/>
    <w:rsid w:val="008F67DD"/>
    <w:rsid w:val="008F7D37"/>
    <w:rsid w:val="0090026F"/>
    <w:rsid w:val="0090052C"/>
    <w:rsid w:val="009018B4"/>
    <w:rsid w:val="00901F12"/>
    <w:rsid w:val="00903746"/>
    <w:rsid w:val="00903FC6"/>
    <w:rsid w:val="00904A0B"/>
    <w:rsid w:val="00905A3A"/>
    <w:rsid w:val="00906A87"/>
    <w:rsid w:val="00907836"/>
    <w:rsid w:val="00910086"/>
    <w:rsid w:val="009104C3"/>
    <w:rsid w:val="009109C9"/>
    <w:rsid w:val="00911522"/>
    <w:rsid w:val="00911B37"/>
    <w:rsid w:val="00912758"/>
    <w:rsid w:val="00912AC4"/>
    <w:rsid w:val="00913193"/>
    <w:rsid w:val="009136D5"/>
    <w:rsid w:val="009158D5"/>
    <w:rsid w:val="00916889"/>
    <w:rsid w:val="00916CCF"/>
    <w:rsid w:val="00922D84"/>
    <w:rsid w:val="00924017"/>
    <w:rsid w:val="00924773"/>
    <w:rsid w:val="009251EB"/>
    <w:rsid w:val="00926002"/>
    <w:rsid w:val="009261BC"/>
    <w:rsid w:val="00927D78"/>
    <w:rsid w:val="00927EAE"/>
    <w:rsid w:val="009309E2"/>
    <w:rsid w:val="0093337C"/>
    <w:rsid w:val="009333AE"/>
    <w:rsid w:val="00933D40"/>
    <w:rsid w:val="00933FEA"/>
    <w:rsid w:val="009343D9"/>
    <w:rsid w:val="00935CFB"/>
    <w:rsid w:val="009371CF"/>
    <w:rsid w:val="00940560"/>
    <w:rsid w:val="00940D6F"/>
    <w:rsid w:val="009425F1"/>
    <w:rsid w:val="00945471"/>
    <w:rsid w:val="0094548B"/>
    <w:rsid w:val="009468F9"/>
    <w:rsid w:val="00947172"/>
    <w:rsid w:val="00947EEC"/>
    <w:rsid w:val="00947F34"/>
    <w:rsid w:val="009504AB"/>
    <w:rsid w:val="00950784"/>
    <w:rsid w:val="00950996"/>
    <w:rsid w:val="009535E7"/>
    <w:rsid w:val="00955C0B"/>
    <w:rsid w:val="00956BA8"/>
    <w:rsid w:val="009575BE"/>
    <w:rsid w:val="009575DB"/>
    <w:rsid w:val="00960A71"/>
    <w:rsid w:val="00962CAB"/>
    <w:rsid w:val="0096455A"/>
    <w:rsid w:val="00964FD1"/>
    <w:rsid w:val="00966685"/>
    <w:rsid w:val="0096695F"/>
    <w:rsid w:val="009677C9"/>
    <w:rsid w:val="0096796F"/>
    <w:rsid w:val="009706F5"/>
    <w:rsid w:val="00970AD9"/>
    <w:rsid w:val="00970C63"/>
    <w:rsid w:val="00971029"/>
    <w:rsid w:val="009718B1"/>
    <w:rsid w:val="00972044"/>
    <w:rsid w:val="00972206"/>
    <w:rsid w:val="00972BCE"/>
    <w:rsid w:val="00972D21"/>
    <w:rsid w:val="00972D55"/>
    <w:rsid w:val="00973E92"/>
    <w:rsid w:val="009754A5"/>
    <w:rsid w:val="00975B2E"/>
    <w:rsid w:val="00976196"/>
    <w:rsid w:val="00977914"/>
    <w:rsid w:val="00980010"/>
    <w:rsid w:val="00980A28"/>
    <w:rsid w:val="009810FF"/>
    <w:rsid w:val="00981480"/>
    <w:rsid w:val="00981EFC"/>
    <w:rsid w:val="00983014"/>
    <w:rsid w:val="009840A7"/>
    <w:rsid w:val="00984120"/>
    <w:rsid w:val="00984590"/>
    <w:rsid w:val="0098468F"/>
    <w:rsid w:val="009849E0"/>
    <w:rsid w:val="00985279"/>
    <w:rsid w:val="00990158"/>
    <w:rsid w:val="00991131"/>
    <w:rsid w:val="0099125F"/>
    <w:rsid w:val="009919EF"/>
    <w:rsid w:val="00991DCB"/>
    <w:rsid w:val="00992202"/>
    <w:rsid w:val="00993611"/>
    <w:rsid w:val="00995822"/>
    <w:rsid w:val="00996450"/>
    <w:rsid w:val="009968B0"/>
    <w:rsid w:val="009A0685"/>
    <w:rsid w:val="009A13D1"/>
    <w:rsid w:val="009A182E"/>
    <w:rsid w:val="009A374C"/>
    <w:rsid w:val="009A4753"/>
    <w:rsid w:val="009A4921"/>
    <w:rsid w:val="009A56C3"/>
    <w:rsid w:val="009A5AF9"/>
    <w:rsid w:val="009A5C74"/>
    <w:rsid w:val="009A655C"/>
    <w:rsid w:val="009B1DDB"/>
    <w:rsid w:val="009B2D70"/>
    <w:rsid w:val="009B38B2"/>
    <w:rsid w:val="009B39AF"/>
    <w:rsid w:val="009B4B00"/>
    <w:rsid w:val="009B54F6"/>
    <w:rsid w:val="009B5D46"/>
    <w:rsid w:val="009B6132"/>
    <w:rsid w:val="009B626D"/>
    <w:rsid w:val="009B646A"/>
    <w:rsid w:val="009B6554"/>
    <w:rsid w:val="009B6993"/>
    <w:rsid w:val="009B6B4F"/>
    <w:rsid w:val="009B6F50"/>
    <w:rsid w:val="009B7177"/>
    <w:rsid w:val="009B7D8A"/>
    <w:rsid w:val="009B7FED"/>
    <w:rsid w:val="009C020A"/>
    <w:rsid w:val="009C0F5F"/>
    <w:rsid w:val="009C1F56"/>
    <w:rsid w:val="009C2A2A"/>
    <w:rsid w:val="009C33F2"/>
    <w:rsid w:val="009C3D8E"/>
    <w:rsid w:val="009C71D4"/>
    <w:rsid w:val="009D31AF"/>
    <w:rsid w:val="009D4A1D"/>
    <w:rsid w:val="009D533E"/>
    <w:rsid w:val="009D5BEC"/>
    <w:rsid w:val="009D6C91"/>
    <w:rsid w:val="009D7DDC"/>
    <w:rsid w:val="009D7E33"/>
    <w:rsid w:val="009D7E5C"/>
    <w:rsid w:val="009E0088"/>
    <w:rsid w:val="009E07D9"/>
    <w:rsid w:val="009E1B18"/>
    <w:rsid w:val="009E1CF7"/>
    <w:rsid w:val="009E4A50"/>
    <w:rsid w:val="009E5634"/>
    <w:rsid w:val="009E5A41"/>
    <w:rsid w:val="009E64A3"/>
    <w:rsid w:val="009E6564"/>
    <w:rsid w:val="009E6A59"/>
    <w:rsid w:val="009E6B0A"/>
    <w:rsid w:val="009E70CD"/>
    <w:rsid w:val="009E7DDB"/>
    <w:rsid w:val="009F036E"/>
    <w:rsid w:val="009F08C3"/>
    <w:rsid w:val="009F0C48"/>
    <w:rsid w:val="009F0CCF"/>
    <w:rsid w:val="009F4D5B"/>
    <w:rsid w:val="009F4E8A"/>
    <w:rsid w:val="009F714E"/>
    <w:rsid w:val="009F7589"/>
    <w:rsid w:val="009F7884"/>
    <w:rsid w:val="009F7C9D"/>
    <w:rsid w:val="00A007D9"/>
    <w:rsid w:val="00A0107F"/>
    <w:rsid w:val="00A0200C"/>
    <w:rsid w:val="00A02A7C"/>
    <w:rsid w:val="00A02B22"/>
    <w:rsid w:val="00A0353C"/>
    <w:rsid w:val="00A03807"/>
    <w:rsid w:val="00A0384F"/>
    <w:rsid w:val="00A044D3"/>
    <w:rsid w:val="00A04B28"/>
    <w:rsid w:val="00A0620B"/>
    <w:rsid w:val="00A06366"/>
    <w:rsid w:val="00A06FFD"/>
    <w:rsid w:val="00A072AB"/>
    <w:rsid w:val="00A1103E"/>
    <w:rsid w:val="00A128F5"/>
    <w:rsid w:val="00A13B62"/>
    <w:rsid w:val="00A1426F"/>
    <w:rsid w:val="00A144B7"/>
    <w:rsid w:val="00A150A8"/>
    <w:rsid w:val="00A156F0"/>
    <w:rsid w:val="00A15D53"/>
    <w:rsid w:val="00A16E29"/>
    <w:rsid w:val="00A20544"/>
    <w:rsid w:val="00A21504"/>
    <w:rsid w:val="00A21B79"/>
    <w:rsid w:val="00A228FA"/>
    <w:rsid w:val="00A235AE"/>
    <w:rsid w:val="00A23E16"/>
    <w:rsid w:val="00A240D4"/>
    <w:rsid w:val="00A244D5"/>
    <w:rsid w:val="00A249A1"/>
    <w:rsid w:val="00A25399"/>
    <w:rsid w:val="00A264D5"/>
    <w:rsid w:val="00A26C70"/>
    <w:rsid w:val="00A27369"/>
    <w:rsid w:val="00A2757A"/>
    <w:rsid w:val="00A301C2"/>
    <w:rsid w:val="00A30330"/>
    <w:rsid w:val="00A306FA"/>
    <w:rsid w:val="00A325B6"/>
    <w:rsid w:val="00A3441E"/>
    <w:rsid w:val="00A34449"/>
    <w:rsid w:val="00A34669"/>
    <w:rsid w:val="00A35157"/>
    <w:rsid w:val="00A36A25"/>
    <w:rsid w:val="00A37CBE"/>
    <w:rsid w:val="00A37F13"/>
    <w:rsid w:val="00A4002A"/>
    <w:rsid w:val="00A43755"/>
    <w:rsid w:val="00A43938"/>
    <w:rsid w:val="00A439B9"/>
    <w:rsid w:val="00A43B8C"/>
    <w:rsid w:val="00A44795"/>
    <w:rsid w:val="00A45852"/>
    <w:rsid w:val="00A46FF9"/>
    <w:rsid w:val="00A5107A"/>
    <w:rsid w:val="00A519F5"/>
    <w:rsid w:val="00A51A8B"/>
    <w:rsid w:val="00A51C02"/>
    <w:rsid w:val="00A526FE"/>
    <w:rsid w:val="00A5278D"/>
    <w:rsid w:val="00A533AD"/>
    <w:rsid w:val="00A53FB4"/>
    <w:rsid w:val="00A5552D"/>
    <w:rsid w:val="00A56740"/>
    <w:rsid w:val="00A606B7"/>
    <w:rsid w:val="00A606E4"/>
    <w:rsid w:val="00A608AC"/>
    <w:rsid w:val="00A60C56"/>
    <w:rsid w:val="00A625F6"/>
    <w:rsid w:val="00A62826"/>
    <w:rsid w:val="00A62CD4"/>
    <w:rsid w:val="00A63027"/>
    <w:rsid w:val="00A6493B"/>
    <w:rsid w:val="00A64CDA"/>
    <w:rsid w:val="00A65450"/>
    <w:rsid w:val="00A67BAE"/>
    <w:rsid w:val="00A72015"/>
    <w:rsid w:val="00A720BB"/>
    <w:rsid w:val="00A731B5"/>
    <w:rsid w:val="00A74060"/>
    <w:rsid w:val="00A740AC"/>
    <w:rsid w:val="00A75192"/>
    <w:rsid w:val="00A75744"/>
    <w:rsid w:val="00A76A5A"/>
    <w:rsid w:val="00A76A76"/>
    <w:rsid w:val="00A76E73"/>
    <w:rsid w:val="00A7742F"/>
    <w:rsid w:val="00A7772C"/>
    <w:rsid w:val="00A800BD"/>
    <w:rsid w:val="00A805E5"/>
    <w:rsid w:val="00A80BED"/>
    <w:rsid w:val="00A8157B"/>
    <w:rsid w:val="00A81736"/>
    <w:rsid w:val="00A81990"/>
    <w:rsid w:val="00A83ABB"/>
    <w:rsid w:val="00A85D19"/>
    <w:rsid w:val="00A85F50"/>
    <w:rsid w:val="00A8685A"/>
    <w:rsid w:val="00A904D7"/>
    <w:rsid w:val="00A9063C"/>
    <w:rsid w:val="00A90CB9"/>
    <w:rsid w:val="00A92178"/>
    <w:rsid w:val="00A930C9"/>
    <w:rsid w:val="00A951C2"/>
    <w:rsid w:val="00A96EF7"/>
    <w:rsid w:val="00A97B16"/>
    <w:rsid w:val="00AA0CD4"/>
    <w:rsid w:val="00AA0D7E"/>
    <w:rsid w:val="00AA1305"/>
    <w:rsid w:val="00AA3F09"/>
    <w:rsid w:val="00AA6279"/>
    <w:rsid w:val="00AA665E"/>
    <w:rsid w:val="00AA77A5"/>
    <w:rsid w:val="00AA7D16"/>
    <w:rsid w:val="00AB1DFE"/>
    <w:rsid w:val="00AB1E15"/>
    <w:rsid w:val="00AB2342"/>
    <w:rsid w:val="00AB3202"/>
    <w:rsid w:val="00AB3CFC"/>
    <w:rsid w:val="00AB40FF"/>
    <w:rsid w:val="00AB4745"/>
    <w:rsid w:val="00AB4952"/>
    <w:rsid w:val="00AB504C"/>
    <w:rsid w:val="00AB535C"/>
    <w:rsid w:val="00AB6116"/>
    <w:rsid w:val="00AB7A90"/>
    <w:rsid w:val="00AC0F0E"/>
    <w:rsid w:val="00AC10A9"/>
    <w:rsid w:val="00AC38B9"/>
    <w:rsid w:val="00AC3B85"/>
    <w:rsid w:val="00AC3CFF"/>
    <w:rsid w:val="00AC3EBE"/>
    <w:rsid w:val="00AC4067"/>
    <w:rsid w:val="00AC4A5C"/>
    <w:rsid w:val="00AC7154"/>
    <w:rsid w:val="00AC732A"/>
    <w:rsid w:val="00AD0D21"/>
    <w:rsid w:val="00AD0F5A"/>
    <w:rsid w:val="00AD2334"/>
    <w:rsid w:val="00AD3280"/>
    <w:rsid w:val="00AD43A9"/>
    <w:rsid w:val="00AD4967"/>
    <w:rsid w:val="00AD4DC4"/>
    <w:rsid w:val="00AD7312"/>
    <w:rsid w:val="00AD7A83"/>
    <w:rsid w:val="00AD7E0B"/>
    <w:rsid w:val="00AE0874"/>
    <w:rsid w:val="00AE0B10"/>
    <w:rsid w:val="00AE0E34"/>
    <w:rsid w:val="00AE0F60"/>
    <w:rsid w:val="00AE1AD1"/>
    <w:rsid w:val="00AE1D6F"/>
    <w:rsid w:val="00AE2A55"/>
    <w:rsid w:val="00AE2ED8"/>
    <w:rsid w:val="00AE2F29"/>
    <w:rsid w:val="00AE3D6C"/>
    <w:rsid w:val="00AE4B0A"/>
    <w:rsid w:val="00AE6C56"/>
    <w:rsid w:val="00AE7667"/>
    <w:rsid w:val="00AE7942"/>
    <w:rsid w:val="00AE7BA1"/>
    <w:rsid w:val="00AF173C"/>
    <w:rsid w:val="00AF1E36"/>
    <w:rsid w:val="00AF33A3"/>
    <w:rsid w:val="00AF41CA"/>
    <w:rsid w:val="00AF46D8"/>
    <w:rsid w:val="00AF5170"/>
    <w:rsid w:val="00AF51BD"/>
    <w:rsid w:val="00AF59DF"/>
    <w:rsid w:val="00AF6242"/>
    <w:rsid w:val="00AF632C"/>
    <w:rsid w:val="00B00F52"/>
    <w:rsid w:val="00B01D4D"/>
    <w:rsid w:val="00B01EBA"/>
    <w:rsid w:val="00B027B1"/>
    <w:rsid w:val="00B02D58"/>
    <w:rsid w:val="00B02DA5"/>
    <w:rsid w:val="00B02F08"/>
    <w:rsid w:val="00B0333F"/>
    <w:rsid w:val="00B0363A"/>
    <w:rsid w:val="00B03A54"/>
    <w:rsid w:val="00B0433F"/>
    <w:rsid w:val="00B04C94"/>
    <w:rsid w:val="00B04F53"/>
    <w:rsid w:val="00B06DE3"/>
    <w:rsid w:val="00B07D61"/>
    <w:rsid w:val="00B102CB"/>
    <w:rsid w:val="00B106B5"/>
    <w:rsid w:val="00B13186"/>
    <w:rsid w:val="00B13F8C"/>
    <w:rsid w:val="00B1460B"/>
    <w:rsid w:val="00B16D63"/>
    <w:rsid w:val="00B1709E"/>
    <w:rsid w:val="00B20D2A"/>
    <w:rsid w:val="00B20FDF"/>
    <w:rsid w:val="00B21AC3"/>
    <w:rsid w:val="00B229B0"/>
    <w:rsid w:val="00B23698"/>
    <w:rsid w:val="00B23974"/>
    <w:rsid w:val="00B23FF9"/>
    <w:rsid w:val="00B249EE"/>
    <w:rsid w:val="00B24E50"/>
    <w:rsid w:val="00B24EB3"/>
    <w:rsid w:val="00B25693"/>
    <w:rsid w:val="00B257FE"/>
    <w:rsid w:val="00B25870"/>
    <w:rsid w:val="00B27593"/>
    <w:rsid w:val="00B275E9"/>
    <w:rsid w:val="00B302A8"/>
    <w:rsid w:val="00B31032"/>
    <w:rsid w:val="00B32136"/>
    <w:rsid w:val="00B327CA"/>
    <w:rsid w:val="00B32C36"/>
    <w:rsid w:val="00B33825"/>
    <w:rsid w:val="00B3462C"/>
    <w:rsid w:val="00B3555C"/>
    <w:rsid w:val="00B41173"/>
    <w:rsid w:val="00B41E6D"/>
    <w:rsid w:val="00B425D4"/>
    <w:rsid w:val="00B4302F"/>
    <w:rsid w:val="00B43D04"/>
    <w:rsid w:val="00B44262"/>
    <w:rsid w:val="00B44B47"/>
    <w:rsid w:val="00B44D22"/>
    <w:rsid w:val="00B44E75"/>
    <w:rsid w:val="00B451B7"/>
    <w:rsid w:val="00B460E2"/>
    <w:rsid w:val="00B462ED"/>
    <w:rsid w:val="00B46720"/>
    <w:rsid w:val="00B46F1B"/>
    <w:rsid w:val="00B474F7"/>
    <w:rsid w:val="00B505FB"/>
    <w:rsid w:val="00B50640"/>
    <w:rsid w:val="00B50C8A"/>
    <w:rsid w:val="00B51536"/>
    <w:rsid w:val="00B5282C"/>
    <w:rsid w:val="00B52C01"/>
    <w:rsid w:val="00B53495"/>
    <w:rsid w:val="00B54595"/>
    <w:rsid w:val="00B55B44"/>
    <w:rsid w:val="00B560ED"/>
    <w:rsid w:val="00B5628A"/>
    <w:rsid w:val="00B56613"/>
    <w:rsid w:val="00B5692C"/>
    <w:rsid w:val="00B577DE"/>
    <w:rsid w:val="00B57D38"/>
    <w:rsid w:val="00B60134"/>
    <w:rsid w:val="00B618F3"/>
    <w:rsid w:val="00B62EBB"/>
    <w:rsid w:val="00B6370C"/>
    <w:rsid w:val="00B6481C"/>
    <w:rsid w:val="00B661FC"/>
    <w:rsid w:val="00B66F54"/>
    <w:rsid w:val="00B67FAE"/>
    <w:rsid w:val="00B7074C"/>
    <w:rsid w:val="00B7221D"/>
    <w:rsid w:val="00B7226D"/>
    <w:rsid w:val="00B722D2"/>
    <w:rsid w:val="00B72686"/>
    <w:rsid w:val="00B727D9"/>
    <w:rsid w:val="00B72EEA"/>
    <w:rsid w:val="00B741D8"/>
    <w:rsid w:val="00B753BF"/>
    <w:rsid w:val="00B77590"/>
    <w:rsid w:val="00B80181"/>
    <w:rsid w:val="00B8032D"/>
    <w:rsid w:val="00B81E9E"/>
    <w:rsid w:val="00B81EAF"/>
    <w:rsid w:val="00B827E5"/>
    <w:rsid w:val="00B82FCB"/>
    <w:rsid w:val="00B832A2"/>
    <w:rsid w:val="00B84DC8"/>
    <w:rsid w:val="00B85407"/>
    <w:rsid w:val="00B856D0"/>
    <w:rsid w:val="00B87873"/>
    <w:rsid w:val="00B87D8B"/>
    <w:rsid w:val="00B901E2"/>
    <w:rsid w:val="00B903C6"/>
    <w:rsid w:val="00B91856"/>
    <w:rsid w:val="00B93040"/>
    <w:rsid w:val="00B94002"/>
    <w:rsid w:val="00B94033"/>
    <w:rsid w:val="00B967FA"/>
    <w:rsid w:val="00B97F03"/>
    <w:rsid w:val="00BA10E1"/>
    <w:rsid w:val="00BA19C5"/>
    <w:rsid w:val="00BA1A52"/>
    <w:rsid w:val="00BA2ADD"/>
    <w:rsid w:val="00BA2C09"/>
    <w:rsid w:val="00BA2F0D"/>
    <w:rsid w:val="00BA4480"/>
    <w:rsid w:val="00BA5642"/>
    <w:rsid w:val="00BA5F72"/>
    <w:rsid w:val="00BA698C"/>
    <w:rsid w:val="00BA6BD9"/>
    <w:rsid w:val="00BA7C9F"/>
    <w:rsid w:val="00BB1BB7"/>
    <w:rsid w:val="00BB1DA9"/>
    <w:rsid w:val="00BB2139"/>
    <w:rsid w:val="00BB2B0D"/>
    <w:rsid w:val="00BB449A"/>
    <w:rsid w:val="00BB4F04"/>
    <w:rsid w:val="00BB50CC"/>
    <w:rsid w:val="00BB6225"/>
    <w:rsid w:val="00BB6E78"/>
    <w:rsid w:val="00BB76EE"/>
    <w:rsid w:val="00BC0334"/>
    <w:rsid w:val="00BC0445"/>
    <w:rsid w:val="00BC168E"/>
    <w:rsid w:val="00BC326E"/>
    <w:rsid w:val="00BC3E29"/>
    <w:rsid w:val="00BC4AF1"/>
    <w:rsid w:val="00BC4B25"/>
    <w:rsid w:val="00BC4F90"/>
    <w:rsid w:val="00BC6D49"/>
    <w:rsid w:val="00BC7D2A"/>
    <w:rsid w:val="00BD0772"/>
    <w:rsid w:val="00BD10A2"/>
    <w:rsid w:val="00BD2BC4"/>
    <w:rsid w:val="00BD2F6A"/>
    <w:rsid w:val="00BD3BF6"/>
    <w:rsid w:val="00BD4F0A"/>
    <w:rsid w:val="00BD51A4"/>
    <w:rsid w:val="00BD6271"/>
    <w:rsid w:val="00BD6646"/>
    <w:rsid w:val="00BD6701"/>
    <w:rsid w:val="00BD7673"/>
    <w:rsid w:val="00BE21F3"/>
    <w:rsid w:val="00BE4A10"/>
    <w:rsid w:val="00BE673A"/>
    <w:rsid w:val="00BE7D8E"/>
    <w:rsid w:val="00BF0704"/>
    <w:rsid w:val="00BF0A17"/>
    <w:rsid w:val="00BF0BED"/>
    <w:rsid w:val="00BF178C"/>
    <w:rsid w:val="00BF361B"/>
    <w:rsid w:val="00BF4178"/>
    <w:rsid w:val="00BF4DDC"/>
    <w:rsid w:val="00BF4E48"/>
    <w:rsid w:val="00BF4F9F"/>
    <w:rsid w:val="00BF53C9"/>
    <w:rsid w:val="00BF591A"/>
    <w:rsid w:val="00BF7703"/>
    <w:rsid w:val="00BF79B4"/>
    <w:rsid w:val="00BF7B67"/>
    <w:rsid w:val="00C00193"/>
    <w:rsid w:val="00C00696"/>
    <w:rsid w:val="00C006D8"/>
    <w:rsid w:val="00C00A60"/>
    <w:rsid w:val="00C02206"/>
    <w:rsid w:val="00C02469"/>
    <w:rsid w:val="00C02A0B"/>
    <w:rsid w:val="00C0523D"/>
    <w:rsid w:val="00C0663A"/>
    <w:rsid w:val="00C071D4"/>
    <w:rsid w:val="00C1021D"/>
    <w:rsid w:val="00C10993"/>
    <w:rsid w:val="00C10AA7"/>
    <w:rsid w:val="00C10EB4"/>
    <w:rsid w:val="00C11553"/>
    <w:rsid w:val="00C12773"/>
    <w:rsid w:val="00C12A87"/>
    <w:rsid w:val="00C14026"/>
    <w:rsid w:val="00C16748"/>
    <w:rsid w:val="00C172E4"/>
    <w:rsid w:val="00C207FB"/>
    <w:rsid w:val="00C20FA0"/>
    <w:rsid w:val="00C21445"/>
    <w:rsid w:val="00C2303B"/>
    <w:rsid w:val="00C25298"/>
    <w:rsid w:val="00C25DB0"/>
    <w:rsid w:val="00C27012"/>
    <w:rsid w:val="00C2767E"/>
    <w:rsid w:val="00C27EDE"/>
    <w:rsid w:val="00C27FBD"/>
    <w:rsid w:val="00C30392"/>
    <w:rsid w:val="00C30957"/>
    <w:rsid w:val="00C31908"/>
    <w:rsid w:val="00C31BCA"/>
    <w:rsid w:val="00C33C0D"/>
    <w:rsid w:val="00C33DAF"/>
    <w:rsid w:val="00C35A75"/>
    <w:rsid w:val="00C35DB1"/>
    <w:rsid w:val="00C36B7B"/>
    <w:rsid w:val="00C36B99"/>
    <w:rsid w:val="00C36DFA"/>
    <w:rsid w:val="00C370A9"/>
    <w:rsid w:val="00C371C1"/>
    <w:rsid w:val="00C37C72"/>
    <w:rsid w:val="00C4008B"/>
    <w:rsid w:val="00C402CE"/>
    <w:rsid w:val="00C41137"/>
    <w:rsid w:val="00C4477F"/>
    <w:rsid w:val="00C44D68"/>
    <w:rsid w:val="00C46D57"/>
    <w:rsid w:val="00C471E6"/>
    <w:rsid w:val="00C47428"/>
    <w:rsid w:val="00C514E8"/>
    <w:rsid w:val="00C517D6"/>
    <w:rsid w:val="00C519C6"/>
    <w:rsid w:val="00C5233D"/>
    <w:rsid w:val="00C52367"/>
    <w:rsid w:val="00C525E1"/>
    <w:rsid w:val="00C54067"/>
    <w:rsid w:val="00C5412E"/>
    <w:rsid w:val="00C577C6"/>
    <w:rsid w:val="00C5786C"/>
    <w:rsid w:val="00C5796D"/>
    <w:rsid w:val="00C57F31"/>
    <w:rsid w:val="00C57FF0"/>
    <w:rsid w:val="00C60163"/>
    <w:rsid w:val="00C602EF"/>
    <w:rsid w:val="00C606FD"/>
    <w:rsid w:val="00C61254"/>
    <w:rsid w:val="00C61691"/>
    <w:rsid w:val="00C646CA"/>
    <w:rsid w:val="00C66363"/>
    <w:rsid w:val="00C6783D"/>
    <w:rsid w:val="00C70FB1"/>
    <w:rsid w:val="00C71B11"/>
    <w:rsid w:val="00C72717"/>
    <w:rsid w:val="00C73D6D"/>
    <w:rsid w:val="00C74B12"/>
    <w:rsid w:val="00C751AC"/>
    <w:rsid w:val="00C757F3"/>
    <w:rsid w:val="00C75DD5"/>
    <w:rsid w:val="00C75F88"/>
    <w:rsid w:val="00C77414"/>
    <w:rsid w:val="00C80D77"/>
    <w:rsid w:val="00C80DC8"/>
    <w:rsid w:val="00C81C0A"/>
    <w:rsid w:val="00C81F06"/>
    <w:rsid w:val="00C82639"/>
    <w:rsid w:val="00C826CC"/>
    <w:rsid w:val="00C83F22"/>
    <w:rsid w:val="00C84B47"/>
    <w:rsid w:val="00C85629"/>
    <w:rsid w:val="00C8585B"/>
    <w:rsid w:val="00C85861"/>
    <w:rsid w:val="00C86805"/>
    <w:rsid w:val="00C86FD8"/>
    <w:rsid w:val="00C87EA5"/>
    <w:rsid w:val="00C90016"/>
    <w:rsid w:val="00C905AB"/>
    <w:rsid w:val="00C9079E"/>
    <w:rsid w:val="00C90F86"/>
    <w:rsid w:val="00C911F1"/>
    <w:rsid w:val="00C9250A"/>
    <w:rsid w:val="00C925B8"/>
    <w:rsid w:val="00C9441F"/>
    <w:rsid w:val="00C94EDA"/>
    <w:rsid w:val="00C95FC9"/>
    <w:rsid w:val="00C96981"/>
    <w:rsid w:val="00C96A06"/>
    <w:rsid w:val="00C972A4"/>
    <w:rsid w:val="00C977ED"/>
    <w:rsid w:val="00CA0716"/>
    <w:rsid w:val="00CA1704"/>
    <w:rsid w:val="00CA280F"/>
    <w:rsid w:val="00CA387F"/>
    <w:rsid w:val="00CA4098"/>
    <w:rsid w:val="00CA4280"/>
    <w:rsid w:val="00CA4594"/>
    <w:rsid w:val="00CA488F"/>
    <w:rsid w:val="00CA6BFA"/>
    <w:rsid w:val="00CA6EC8"/>
    <w:rsid w:val="00CA6EFB"/>
    <w:rsid w:val="00CB0356"/>
    <w:rsid w:val="00CB03B9"/>
    <w:rsid w:val="00CB0D05"/>
    <w:rsid w:val="00CB13D1"/>
    <w:rsid w:val="00CB2125"/>
    <w:rsid w:val="00CB4F0A"/>
    <w:rsid w:val="00CB79F0"/>
    <w:rsid w:val="00CC40A2"/>
    <w:rsid w:val="00CC4CE4"/>
    <w:rsid w:val="00CC4EC9"/>
    <w:rsid w:val="00CC5565"/>
    <w:rsid w:val="00CC5C86"/>
    <w:rsid w:val="00CC62F9"/>
    <w:rsid w:val="00CD0A52"/>
    <w:rsid w:val="00CD13AB"/>
    <w:rsid w:val="00CD1509"/>
    <w:rsid w:val="00CD1811"/>
    <w:rsid w:val="00CD3B08"/>
    <w:rsid w:val="00CD4273"/>
    <w:rsid w:val="00CD47AC"/>
    <w:rsid w:val="00CD51A9"/>
    <w:rsid w:val="00CE0033"/>
    <w:rsid w:val="00CE02FD"/>
    <w:rsid w:val="00CE150D"/>
    <w:rsid w:val="00CE45B1"/>
    <w:rsid w:val="00CE4C4B"/>
    <w:rsid w:val="00CE79A9"/>
    <w:rsid w:val="00CE7E38"/>
    <w:rsid w:val="00CF00F6"/>
    <w:rsid w:val="00CF01B1"/>
    <w:rsid w:val="00CF098B"/>
    <w:rsid w:val="00CF0CCB"/>
    <w:rsid w:val="00CF0E0C"/>
    <w:rsid w:val="00CF6CFF"/>
    <w:rsid w:val="00CF7E3A"/>
    <w:rsid w:val="00D01BBF"/>
    <w:rsid w:val="00D01CC9"/>
    <w:rsid w:val="00D0220E"/>
    <w:rsid w:val="00D041E9"/>
    <w:rsid w:val="00D0430C"/>
    <w:rsid w:val="00D056B1"/>
    <w:rsid w:val="00D058D5"/>
    <w:rsid w:val="00D05993"/>
    <w:rsid w:val="00D0733B"/>
    <w:rsid w:val="00D10069"/>
    <w:rsid w:val="00D101B1"/>
    <w:rsid w:val="00D119A5"/>
    <w:rsid w:val="00D12F52"/>
    <w:rsid w:val="00D1533B"/>
    <w:rsid w:val="00D17F36"/>
    <w:rsid w:val="00D20CE1"/>
    <w:rsid w:val="00D22086"/>
    <w:rsid w:val="00D24A6D"/>
    <w:rsid w:val="00D258F6"/>
    <w:rsid w:val="00D26D98"/>
    <w:rsid w:val="00D27551"/>
    <w:rsid w:val="00D27E41"/>
    <w:rsid w:val="00D30338"/>
    <w:rsid w:val="00D30B8F"/>
    <w:rsid w:val="00D30CFF"/>
    <w:rsid w:val="00D30E57"/>
    <w:rsid w:val="00D30F76"/>
    <w:rsid w:val="00D3325D"/>
    <w:rsid w:val="00D33950"/>
    <w:rsid w:val="00D33C68"/>
    <w:rsid w:val="00D33DDE"/>
    <w:rsid w:val="00D34B3B"/>
    <w:rsid w:val="00D35868"/>
    <w:rsid w:val="00D364D3"/>
    <w:rsid w:val="00D368EB"/>
    <w:rsid w:val="00D376BD"/>
    <w:rsid w:val="00D40797"/>
    <w:rsid w:val="00D42B79"/>
    <w:rsid w:val="00D43A72"/>
    <w:rsid w:val="00D43B38"/>
    <w:rsid w:val="00D447D1"/>
    <w:rsid w:val="00D44EE8"/>
    <w:rsid w:val="00D45399"/>
    <w:rsid w:val="00D453D5"/>
    <w:rsid w:val="00D46A9E"/>
    <w:rsid w:val="00D46ED9"/>
    <w:rsid w:val="00D476A0"/>
    <w:rsid w:val="00D503AE"/>
    <w:rsid w:val="00D50DC1"/>
    <w:rsid w:val="00D50E02"/>
    <w:rsid w:val="00D51F47"/>
    <w:rsid w:val="00D528DD"/>
    <w:rsid w:val="00D52F20"/>
    <w:rsid w:val="00D5307B"/>
    <w:rsid w:val="00D53A85"/>
    <w:rsid w:val="00D53EEF"/>
    <w:rsid w:val="00D554C7"/>
    <w:rsid w:val="00D556C3"/>
    <w:rsid w:val="00D55F5D"/>
    <w:rsid w:val="00D56F98"/>
    <w:rsid w:val="00D57CBC"/>
    <w:rsid w:val="00D6064D"/>
    <w:rsid w:val="00D6109D"/>
    <w:rsid w:val="00D61B5F"/>
    <w:rsid w:val="00D61EB2"/>
    <w:rsid w:val="00D61FC7"/>
    <w:rsid w:val="00D62764"/>
    <w:rsid w:val="00D62DB0"/>
    <w:rsid w:val="00D63299"/>
    <w:rsid w:val="00D64035"/>
    <w:rsid w:val="00D643DC"/>
    <w:rsid w:val="00D6514C"/>
    <w:rsid w:val="00D66031"/>
    <w:rsid w:val="00D668A8"/>
    <w:rsid w:val="00D668C2"/>
    <w:rsid w:val="00D675A2"/>
    <w:rsid w:val="00D67D0F"/>
    <w:rsid w:val="00D71B86"/>
    <w:rsid w:val="00D80ECF"/>
    <w:rsid w:val="00D8147D"/>
    <w:rsid w:val="00D81D1E"/>
    <w:rsid w:val="00D821C5"/>
    <w:rsid w:val="00D83548"/>
    <w:rsid w:val="00D8374B"/>
    <w:rsid w:val="00D85392"/>
    <w:rsid w:val="00D86FAC"/>
    <w:rsid w:val="00D87175"/>
    <w:rsid w:val="00D9181B"/>
    <w:rsid w:val="00D92C42"/>
    <w:rsid w:val="00D933FD"/>
    <w:rsid w:val="00D948CB"/>
    <w:rsid w:val="00D95FAA"/>
    <w:rsid w:val="00D96567"/>
    <w:rsid w:val="00D97F6C"/>
    <w:rsid w:val="00DA01D8"/>
    <w:rsid w:val="00DA075E"/>
    <w:rsid w:val="00DA0DD8"/>
    <w:rsid w:val="00DA25ED"/>
    <w:rsid w:val="00DA32D1"/>
    <w:rsid w:val="00DA3D12"/>
    <w:rsid w:val="00DA3F18"/>
    <w:rsid w:val="00DA43B5"/>
    <w:rsid w:val="00DA45A3"/>
    <w:rsid w:val="00DA4C7A"/>
    <w:rsid w:val="00DA4FB7"/>
    <w:rsid w:val="00DA5B79"/>
    <w:rsid w:val="00DA621A"/>
    <w:rsid w:val="00DA668E"/>
    <w:rsid w:val="00DA7297"/>
    <w:rsid w:val="00DB07F9"/>
    <w:rsid w:val="00DB15ED"/>
    <w:rsid w:val="00DB234B"/>
    <w:rsid w:val="00DB2509"/>
    <w:rsid w:val="00DB2ECF"/>
    <w:rsid w:val="00DB3209"/>
    <w:rsid w:val="00DB45E8"/>
    <w:rsid w:val="00DB4FF3"/>
    <w:rsid w:val="00DB50C5"/>
    <w:rsid w:val="00DB56ED"/>
    <w:rsid w:val="00DB6708"/>
    <w:rsid w:val="00DB6C2A"/>
    <w:rsid w:val="00DC0B22"/>
    <w:rsid w:val="00DC0B52"/>
    <w:rsid w:val="00DC3004"/>
    <w:rsid w:val="00DC363D"/>
    <w:rsid w:val="00DC397C"/>
    <w:rsid w:val="00DC3B9E"/>
    <w:rsid w:val="00DC4535"/>
    <w:rsid w:val="00DC5905"/>
    <w:rsid w:val="00DC7A81"/>
    <w:rsid w:val="00DC7E9E"/>
    <w:rsid w:val="00DD04A7"/>
    <w:rsid w:val="00DD2DFE"/>
    <w:rsid w:val="00DD31A3"/>
    <w:rsid w:val="00DD4DA7"/>
    <w:rsid w:val="00DD5C96"/>
    <w:rsid w:val="00DD61E9"/>
    <w:rsid w:val="00DD7392"/>
    <w:rsid w:val="00DD7FC8"/>
    <w:rsid w:val="00DE1867"/>
    <w:rsid w:val="00DE3AE8"/>
    <w:rsid w:val="00DE3D19"/>
    <w:rsid w:val="00DE4625"/>
    <w:rsid w:val="00DE653F"/>
    <w:rsid w:val="00DE6D7C"/>
    <w:rsid w:val="00DF0AFE"/>
    <w:rsid w:val="00DF444B"/>
    <w:rsid w:val="00DF4659"/>
    <w:rsid w:val="00DF46CE"/>
    <w:rsid w:val="00DF4754"/>
    <w:rsid w:val="00DF4A81"/>
    <w:rsid w:val="00DF5741"/>
    <w:rsid w:val="00DF64D0"/>
    <w:rsid w:val="00DF6EC1"/>
    <w:rsid w:val="00DF70F3"/>
    <w:rsid w:val="00DF7D52"/>
    <w:rsid w:val="00DF7E46"/>
    <w:rsid w:val="00E0050D"/>
    <w:rsid w:val="00E03D1F"/>
    <w:rsid w:val="00E0590C"/>
    <w:rsid w:val="00E06ACF"/>
    <w:rsid w:val="00E07184"/>
    <w:rsid w:val="00E10666"/>
    <w:rsid w:val="00E12B33"/>
    <w:rsid w:val="00E131A1"/>
    <w:rsid w:val="00E13624"/>
    <w:rsid w:val="00E13899"/>
    <w:rsid w:val="00E139A6"/>
    <w:rsid w:val="00E14574"/>
    <w:rsid w:val="00E15D52"/>
    <w:rsid w:val="00E15D7E"/>
    <w:rsid w:val="00E1693C"/>
    <w:rsid w:val="00E16C12"/>
    <w:rsid w:val="00E16D2F"/>
    <w:rsid w:val="00E17764"/>
    <w:rsid w:val="00E20838"/>
    <w:rsid w:val="00E21886"/>
    <w:rsid w:val="00E22E0B"/>
    <w:rsid w:val="00E22F0D"/>
    <w:rsid w:val="00E244B6"/>
    <w:rsid w:val="00E245F0"/>
    <w:rsid w:val="00E248D2"/>
    <w:rsid w:val="00E24B36"/>
    <w:rsid w:val="00E24EDE"/>
    <w:rsid w:val="00E2538D"/>
    <w:rsid w:val="00E25A69"/>
    <w:rsid w:val="00E26913"/>
    <w:rsid w:val="00E278DA"/>
    <w:rsid w:val="00E31685"/>
    <w:rsid w:val="00E31BA1"/>
    <w:rsid w:val="00E3333B"/>
    <w:rsid w:val="00E36AA5"/>
    <w:rsid w:val="00E370A9"/>
    <w:rsid w:val="00E3713B"/>
    <w:rsid w:val="00E37447"/>
    <w:rsid w:val="00E377F4"/>
    <w:rsid w:val="00E37955"/>
    <w:rsid w:val="00E407FA"/>
    <w:rsid w:val="00E413B9"/>
    <w:rsid w:val="00E43EA4"/>
    <w:rsid w:val="00E451EC"/>
    <w:rsid w:val="00E45C61"/>
    <w:rsid w:val="00E503BB"/>
    <w:rsid w:val="00E507EF"/>
    <w:rsid w:val="00E5214B"/>
    <w:rsid w:val="00E52D5A"/>
    <w:rsid w:val="00E53624"/>
    <w:rsid w:val="00E567E3"/>
    <w:rsid w:val="00E56C98"/>
    <w:rsid w:val="00E574C6"/>
    <w:rsid w:val="00E57961"/>
    <w:rsid w:val="00E57FCC"/>
    <w:rsid w:val="00E60C2C"/>
    <w:rsid w:val="00E6118F"/>
    <w:rsid w:val="00E6147D"/>
    <w:rsid w:val="00E61598"/>
    <w:rsid w:val="00E63696"/>
    <w:rsid w:val="00E6393F"/>
    <w:rsid w:val="00E65850"/>
    <w:rsid w:val="00E67813"/>
    <w:rsid w:val="00E71565"/>
    <w:rsid w:val="00E72369"/>
    <w:rsid w:val="00E72E5B"/>
    <w:rsid w:val="00E73000"/>
    <w:rsid w:val="00E744DC"/>
    <w:rsid w:val="00E74807"/>
    <w:rsid w:val="00E748A3"/>
    <w:rsid w:val="00E75451"/>
    <w:rsid w:val="00E818BF"/>
    <w:rsid w:val="00E82A1A"/>
    <w:rsid w:val="00E83395"/>
    <w:rsid w:val="00E836B9"/>
    <w:rsid w:val="00E8387D"/>
    <w:rsid w:val="00E8414C"/>
    <w:rsid w:val="00E84BDC"/>
    <w:rsid w:val="00E87E82"/>
    <w:rsid w:val="00E90230"/>
    <w:rsid w:val="00E903F1"/>
    <w:rsid w:val="00E90495"/>
    <w:rsid w:val="00E906C6"/>
    <w:rsid w:val="00E9073E"/>
    <w:rsid w:val="00E908AF"/>
    <w:rsid w:val="00E909F4"/>
    <w:rsid w:val="00E90D6B"/>
    <w:rsid w:val="00E91C40"/>
    <w:rsid w:val="00E931C7"/>
    <w:rsid w:val="00E94BC5"/>
    <w:rsid w:val="00E961FE"/>
    <w:rsid w:val="00E9623C"/>
    <w:rsid w:val="00E96631"/>
    <w:rsid w:val="00E9691E"/>
    <w:rsid w:val="00E97AC2"/>
    <w:rsid w:val="00E97B04"/>
    <w:rsid w:val="00E97D26"/>
    <w:rsid w:val="00EA05E1"/>
    <w:rsid w:val="00EA0A2D"/>
    <w:rsid w:val="00EA0C99"/>
    <w:rsid w:val="00EA12C2"/>
    <w:rsid w:val="00EA164F"/>
    <w:rsid w:val="00EA1737"/>
    <w:rsid w:val="00EA258D"/>
    <w:rsid w:val="00EA3026"/>
    <w:rsid w:val="00EA396C"/>
    <w:rsid w:val="00EA49BF"/>
    <w:rsid w:val="00EA588B"/>
    <w:rsid w:val="00EA6A9D"/>
    <w:rsid w:val="00EA7226"/>
    <w:rsid w:val="00EA7EAC"/>
    <w:rsid w:val="00EB044E"/>
    <w:rsid w:val="00EB0719"/>
    <w:rsid w:val="00EB071A"/>
    <w:rsid w:val="00EB0767"/>
    <w:rsid w:val="00EB0ED6"/>
    <w:rsid w:val="00EB1D2A"/>
    <w:rsid w:val="00EB2131"/>
    <w:rsid w:val="00EB2EB1"/>
    <w:rsid w:val="00EB4324"/>
    <w:rsid w:val="00EB4580"/>
    <w:rsid w:val="00EB4EFB"/>
    <w:rsid w:val="00EB6980"/>
    <w:rsid w:val="00EB6EEF"/>
    <w:rsid w:val="00EB7758"/>
    <w:rsid w:val="00EB7A93"/>
    <w:rsid w:val="00EC1A68"/>
    <w:rsid w:val="00EC26D8"/>
    <w:rsid w:val="00EC2B7B"/>
    <w:rsid w:val="00EC4B43"/>
    <w:rsid w:val="00EC6DDD"/>
    <w:rsid w:val="00ED0823"/>
    <w:rsid w:val="00ED0F51"/>
    <w:rsid w:val="00ED1835"/>
    <w:rsid w:val="00ED2877"/>
    <w:rsid w:val="00ED2948"/>
    <w:rsid w:val="00ED373B"/>
    <w:rsid w:val="00ED46C0"/>
    <w:rsid w:val="00ED4DFF"/>
    <w:rsid w:val="00ED561D"/>
    <w:rsid w:val="00ED5940"/>
    <w:rsid w:val="00ED6A13"/>
    <w:rsid w:val="00ED7AA4"/>
    <w:rsid w:val="00EE0FB6"/>
    <w:rsid w:val="00EE117B"/>
    <w:rsid w:val="00EE3157"/>
    <w:rsid w:val="00EE33F7"/>
    <w:rsid w:val="00EE3BE8"/>
    <w:rsid w:val="00EE3E7B"/>
    <w:rsid w:val="00EE42D2"/>
    <w:rsid w:val="00EE4BCC"/>
    <w:rsid w:val="00EE54AF"/>
    <w:rsid w:val="00EE6DF3"/>
    <w:rsid w:val="00EE7977"/>
    <w:rsid w:val="00EE7D20"/>
    <w:rsid w:val="00EF0092"/>
    <w:rsid w:val="00EF1AD2"/>
    <w:rsid w:val="00EF1BE8"/>
    <w:rsid w:val="00EF2430"/>
    <w:rsid w:val="00EF249E"/>
    <w:rsid w:val="00EF297B"/>
    <w:rsid w:val="00EF2AEA"/>
    <w:rsid w:val="00EF41E1"/>
    <w:rsid w:val="00EF4A07"/>
    <w:rsid w:val="00EF5ABA"/>
    <w:rsid w:val="00F00800"/>
    <w:rsid w:val="00F00D34"/>
    <w:rsid w:val="00F011C6"/>
    <w:rsid w:val="00F014E0"/>
    <w:rsid w:val="00F01649"/>
    <w:rsid w:val="00F0279A"/>
    <w:rsid w:val="00F0393F"/>
    <w:rsid w:val="00F03CB3"/>
    <w:rsid w:val="00F0415C"/>
    <w:rsid w:val="00F04C86"/>
    <w:rsid w:val="00F05527"/>
    <w:rsid w:val="00F0694E"/>
    <w:rsid w:val="00F06F1C"/>
    <w:rsid w:val="00F10840"/>
    <w:rsid w:val="00F108C8"/>
    <w:rsid w:val="00F10E91"/>
    <w:rsid w:val="00F11209"/>
    <w:rsid w:val="00F1199F"/>
    <w:rsid w:val="00F125C3"/>
    <w:rsid w:val="00F14957"/>
    <w:rsid w:val="00F15154"/>
    <w:rsid w:val="00F17FE9"/>
    <w:rsid w:val="00F21F3C"/>
    <w:rsid w:val="00F2270E"/>
    <w:rsid w:val="00F2307D"/>
    <w:rsid w:val="00F23174"/>
    <w:rsid w:val="00F237DB"/>
    <w:rsid w:val="00F240DB"/>
    <w:rsid w:val="00F24DF1"/>
    <w:rsid w:val="00F25309"/>
    <w:rsid w:val="00F262E2"/>
    <w:rsid w:val="00F27146"/>
    <w:rsid w:val="00F27368"/>
    <w:rsid w:val="00F324D4"/>
    <w:rsid w:val="00F3280F"/>
    <w:rsid w:val="00F32F22"/>
    <w:rsid w:val="00F33048"/>
    <w:rsid w:val="00F35A9A"/>
    <w:rsid w:val="00F37558"/>
    <w:rsid w:val="00F3790A"/>
    <w:rsid w:val="00F401C1"/>
    <w:rsid w:val="00F40F02"/>
    <w:rsid w:val="00F410CB"/>
    <w:rsid w:val="00F412FF"/>
    <w:rsid w:val="00F4189A"/>
    <w:rsid w:val="00F41ADB"/>
    <w:rsid w:val="00F41B2C"/>
    <w:rsid w:val="00F41E89"/>
    <w:rsid w:val="00F43390"/>
    <w:rsid w:val="00F43CE9"/>
    <w:rsid w:val="00F440F3"/>
    <w:rsid w:val="00F4415F"/>
    <w:rsid w:val="00F448B6"/>
    <w:rsid w:val="00F44E5F"/>
    <w:rsid w:val="00F450BC"/>
    <w:rsid w:val="00F4681F"/>
    <w:rsid w:val="00F474CA"/>
    <w:rsid w:val="00F474D3"/>
    <w:rsid w:val="00F50620"/>
    <w:rsid w:val="00F50E38"/>
    <w:rsid w:val="00F51E96"/>
    <w:rsid w:val="00F53815"/>
    <w:rsid w:val="00F53A8A"/>
    <w:rsid w:val="00F556AE"/>
    <w:rsid w:val="00F56238"/>
    <w:rsid w:val="00F573E0"/>
    <w:rsid w:val="00F62627"/>
    <w:rsid w:val="00F637C0"/>
    <w:rsid w:val="00F64CF4"/>
    <w:rsid w:val="00F6692A"/>
    <w:rsid w:val="00F66D0D"/>
    <w:rsid w:val="00F66ED5"/>
    <w:rsid w:val="00F70520"/>
    <w:rsid w:val="00F70B69"/>
    <w:rsid w:val="00F718C1"/>
    <w:rsid w:val="00F718F2"/>
    <w:rsid w:val="00F725B6"/>
    <w:rsid w:val="00F73833"/>
    <w:rsid w:val="00F759EE"/>
    <w:rsid w:val="00F769FB"/>
    <w:rsid w:val="00F76DAC"/>
    <w:rsid w:val="00F800B8"/>
    <w:rsid w:val="00F8039D"/>
    <w:rsid w:val="00F8067D"/>
    <w:rsid w:val="00F815FD"/>
    <w:rsid w:val="00F81BBD"/>
    <w:rsid w:val="00F81C14"/>
    <w:rsid w:val="00F824E9"/>
    <w:rsid w:val="00F8334B"/>
    <w:rsid w:val="00F84554"/>
    <w:rsid w:val="00F84641"/>
    <w:rsid w:val="00F848B1"/>
    <w:rsid w:val="00F8495E"/>
    <w:rsid w:val="00F85258"/>
    <w:rsid w:val="00F8750C"/>
    <w:rsid w:val="00F87E6C"/>
    <w:rsid w:val="00F90BD5"/>
    <w:rsid w:val="00F9270F"/>
    <w:rsid w:val="00F928C2"/>
    <w:rsid w:val="00F9296A"/>
    <w:rsid w:val="00F92B9D"/>
    <w:rsid w:val="00F93D66"/>
    <w:rsid w:val="00F95451"/>
    <w:rsid w:val="00F95ADB"/>
    <w:rsid w:val="00F95D08"/>
    <w:rsid w:val="00F95EE9"/>
    <w:rsid w:val="00F961F4"/>
    <w:rsid w:val="00F96F07"/>
    <w:rsid w:val="00F9705B"/>
    <w:rsid w:val="00F975E9"/>
    <w:rsid w:val="00FA0C9E"/>
    <w:rsid w:val="00FA1D76"/>
    <w:rsid w:val="00FA36EA"/>
    <w:rsid w:val="00FA374B"/>
    <w:rsid w:val="00FA3845"/>
    <w:rsid w:val="00FA6EE2"/>
    <w:rsid w:val="00FA726B"/>
    <w:rsid w:val="00FB0A3E"/>
    <w:rsid w:val="00FB152D"/>
    <w:rsid w:val="00FB1ED6"/>
    <w:rsid w:val="00FB1F27"/>
    <w:rsid w:val="00FB21AA"/>
    <w:rsid w:val="00FB296C"/>
    <w:rsid w:val="00FB3F01"/>
    <w:rsid w:val="00FB43DB"/>
    <w:rsid w:val="00FB49ED"/>
    <w:rsid w:val="00FB4EA1"/>
    <w:rsid w:val="00FB5626"/>
    <w:rsid w:val="00FB5629"/>
    <w:rsid w:val="00FB5E7D"/>
    <w:rsid w:val="00FB6EED"/>
    <w:rsid w:val="00FC6134"/>
    <w:rsid w:val="00FD015F"/>
    <w:rsid w:val="00FD2CA6"/>
    <w:rsid w:val="00FD2E0C"/>
    <w:rsid w:val="00FD2FFF"/>
    <w:rsid w:val="00FD3A5E"/>
    <w:rsid w:val="00FD3ACF"/>
    <w:rsid w:val="00FD4876"/>
    <w:rsid w:val="00FD4A05"/>
    <w:rsid w:val="00FD57ED"/>
    <w:rsid w:val="00FD6E4A"/>
    <w:rsid w:val="00FD6EDA"/>
    <w:rsid w:val="00FD78BA"/>
    <w:rsid w:val="00FD7E04"/>
    <w:rsid w:val="00FE0842"/>
    <w:rsid w:val="00FE438A"/>
    <w:rsid w:val="00FE4CAE"/>
    <w:rsid w:val="00FE6FE0"/>
    <w:rsid w:val="00FF04D8"/>
    <w:rsid w:val="00FF0EE1"/>
    <w:rsid w:val="00FF1FA9"/>
    <w:rsid w:val="00FF2C67"/>
    <w:rsid w:val="00FF38ED"/>
    <w:rsid w:val="00FF4560"/>
    <w:rsid w:val="00FF478C"/>
    <w:rsid w:val="00FF4D7F"/>
    <w:rsid w:val="00FF5CCB"/>
    <w:rsid w:val="00FF66F7"/>
    <w:rsid w:val="00FF693B"/>
    <w:rsid w:val="00FF69A6"/>
    <w:rsid w:val="00FF6B9E"/>
    <w:rsid w:val="00FF78AE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CBD762"/>
  <w15:docId w15:val="{E8332750-FB43-46BA-943B-CF8B0696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87977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B02D58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B02D58"/>
    <w:pPr>
      <w:keepNext/>
      <w:spacing w:line="360" w:lineRule="atLeast"/>
      <w:jc w:val="center"/>
      <w:outlineLvl w:val="1"/>
    </w:pPr>
    <w:rPr>
      <w:rFonts w:ascii="Courier New" w:hAnsi="Courier New"/>
    </w:rPr>
  </w:style>
  <w:style w:type="paragraph" w:styleId="Nagwek3">
    <w:name w:val="heading 3"/>
    <w:basedOn w:val="Normalny"/>
    <w:next w:val="Normalny"/>
    <w:link w:val="Nagwek3Znak"/>
    <w:qFormat/>
    <w:rsid w:val="00B02D58"/>
    <w:pPr>
      <w:keepNext/>
      <w:jc w:val="both"/>
      <w:outlineLvl w:val="2"/>
    </w:pPr>
    <w:rPr>
      <w:rFonts w:ascii="Courier New" w:hAnsi="Courier New"/>
    </w:rPr>
  </w:style>
  <w:style w:type="paragraph" w:styleId="Nagwek4">
    <w:name w:val="heading 4"/>
    <w:basedOn w:val="Normalny"/>
    <w:next w:val="Normalny"/>
    <w:link w:val="Nagwek4Znak"/>
    <w:qFormat/>
    <w:rsid w:val="00B02D58"/>
    <w:pPr>
      <w:keepNext/>
      <w:jc w:val="center"/>
      <w:outlineLvl w:val="3"/>
    </w:pPr>
    <w:rPr>
      <w:b/>
      <w:sz w:val="16"/>
    </w:rPr>
  </w:style>
  <w:style w:type="paragraph" w:styleId="Nagwek5">
    <w:name w:val="heading 5"/>
    <w:basedOn w:val="Normalny"/>
    <w:next w:val="Normalny"/>
    <w:link w:val="Nagwek5Znak"/>
    <w:qFormat/>
    <w:rsid w:val="00B02D58"/>
    <w:pPr>
      <w:keepNext/>
      <w:spacing w:line="360" w:lineRule="atLeast"/>
      <w:ind w:left="5664"/>
      <w:jc w:val="both"/>
      <w:outlineLvl w:val="4"/>
    </w:pPr>
    <w:rPr>
      <w:rFonts w:ascii="Courier New" w:hAnsi="Courier New"/>
      <w:b/>
    </w:rPr>
  </w:style>
  <w:style w:type="paragraph" w:styleId="Nagwek6">
    <w:name w:val="heading 6"/>
    <w:basedOn w:val="Normalny"/>
    <w:next w:val="Normalny"/>
    <w:link w:val="Nagwek6Znak"/>
    <w:qFormat/>
    <w:rsid w:val="00B02D58"/>
    <w:pPr>
      <w:keepNext/>
      <w:spacing w:line="360" w:lineRule="auto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2D58"/>
    <w:pPr>
      <w:keepNext/>
      <w:widowControl w:val="0"/>
      <w:tabs>
        <w:tab w:val="right" w:pos="8953"/>
      </w:tabs>
      <w:jc w:val="center"/>
      <w:outlineLvl w:val="6"/>
    </w:pPr>
    <w:rPr>
      <w:b/>
      <w:sz w:val="17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2D58"/>
    <w:pPr>
      <w:keepNext/>
      <w:spacing w:line="360" w:lineRule="auto"/>
      <w:jc w:val="center"/>
      <w:outlineLvl w:val="7"/>
    </w:pPr>
    <w:rPr>
      <w:b/>
      <w:sz w:val="3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2D58"/>
    <w:pPr>
      <w:keepNext/>
      <w:tabs>
        <w:tab w:val="left" w:pos="6379"/>
        <w:tab w:val="left" w:pos="6804"/>
        <w:tab w:val="left" w:pos="7371"/>
      </w:tabs>
      <w:ind w:left="851" w:hanging="426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2D58"/>
    <w:rPr>
      <w:rFonts w:ascii="Times New Roman" w:eastAsia="Times New Roman" w:hAnsi="Times New Roman" w:cs="Times New Roman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rsid w:val="00B02D58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02D58"/>
    <w:rPr>
      <w:rFonts w:ascii="Courier New" w:eastAsia="Times New Roman" w:hAnsi="Courier New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B02D58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02D58"/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2D58"/>
    <w:rPr>
      <w:rFonts w:ascii="Times New Roman" w:eastAsia="Times New Roman" w:hAnsi="Times New Roman" w:cs="Times New Roman"/>
      <w:b/>
      <w:sz w:val="17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02D5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02D58"/>
    <w:pPr>
      <w:jc w:val="both"/>
    </w:pPr>
    <w:rPr>
      <w:rFonts w:ascii="Arial" w:hAnsi="Arial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02D58"/>
    <w:rPr>
      <w:rFonts w:ascii="Arial" w:eastAsia="Times New Roman" w:hAnsi="Arial" w:cs="Times New Roman"/>
      <w:i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02D58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2D5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St3-ust-czlonowy">
    <w:name w:val="St3-ust-czlonowy"/>
    <w:basedOn w:val="Normalny"/>
    <w:uiPriority w:val="99"/>
    <w:rsid w:val="00B02D58"/>
    <w:pPr>
      <w:ind w:left="397" w:hanging="397"/>
      <w:jc w:val="both"/>
    </w:pPr>
  </w:style>
  <w:style w:type="paragraph" w:customStyle="1" w:styleId="St4-punkt">
    <w:name w:val="St4-punkt"/>
    <w:basedOn w:val="Normalny"/>
    <w:uiPriority w:val="99"/>
    <w:rsid w:val="00B02D58"/>
    <w:pPr>
      <w:ind w:left="680" w:hanging="340"/>
      <w:jc w:val="both"/>
    </w:pPr>
  </w:style>
  <w:style w:type="paragraph" w:customStyle="1" w:styleId="St3-ust-cz1">
    <w:name w:val="St3-ust-cz1"/>
    <w:basedOn w:val="Normalny"/>
    <w:uiPriority w:val="99"/>
    <w:rsid w:val="00B02D58"/>
    <w:pPr>
      <w:ind w:left="397" w:hanging="397"/>
      <w:jc w:val="both"/>
    </w:pPr>
  </w:style>
  <w:style w:type="paragraph" w:customStyle="1" w:styleId="Standardowy0">
    <w:name w:val="Standardowy.+"/>
    <w:uiPriority w:val="99"/>
    <w:rsid w:val="00B02D58"/>
    <w:rPr>
      <w:rFonts w:ascii="Arial" w:eastAsia="Times New Roman" w:hAnsi="Arial"/>
      <w:sz w:val="24"/>
    </w:rPr>
  </w:style>
  <w:style w:type="paragraph" w:customStyle="1" w:styleId="BodyText21">
    <w:name w:val="Body Text 21"/>
    <w:basedOn w:val="Normalny"/>
    <w:uiPriority w:val="99"/>
    <w:rsid w:val="00B02D58"/>
    <w:pPr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2D58"/>
    <w:pPr>
      <w:ind w:left="497" w:hanging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02D5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3-ust-czonowy">
    <w:name w:val="St3-ust-członowy"/>
    <w:basedOn w:val="Normalny"/>
    <w:uiPriority w:val="99"/>
    <w:rsid w:val="00B02D58"/>
    <w:pPr>
      <w:ind w:left="397" w:hanging="397"/>
      <w:jc w:val="both"/>
    </w:pPr>
  </w:style>
  <w:style w:type="paragraph" w:customStyle="1" w:styleId="H1">
    <w:name w:val="H1"/>
    <w:basedOn w:val="Normalny"/>
    <w:next w:val="Normalny"/>
    <w:uiPriority w:val="99"/>
    <w:rsid w:val="00B02D58"/>
    <w:pPr>
      <w:keepNext/>
      <w:spacing w:before="100" w:after="100"/>
      <w:outlineLvl w:val="1"/>
    </w:pPr>
    <w:rPr>
      <w:b/>
      <w:kern w:val="36"/>
      <w:sz w:val="48"/>
    </w:rPr>
  </w:style>
  <w:style w:type="paragraph" w:customStyle="1" w:styleId="H3">
    <w:name w:val="H3"/>
    <w:basedOn w:val="Normalny"/>
    <w:next w:val="Normalny"/>
    <w:uiPriority w:val="99"/>
    <w:rsid w:val="00B02D58"/>
    <w:pPr>
      <w:keepNext/>
      <w:spacing w:before="100" w:after="100"/>
      <w:outlineLvl w:val="3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B02D58"/>
    <w:pPr>
      <w:ind w:firstLine="708"/>
      <w:jc w:val="both"/>
    </w:pPr>
    <w:rPr>
      <w:rFonts w:ascii="Arial" w:hAnsi="Arial"/>
      <w:i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D58"/>
    <w:rPr>
      <w:rFonts w:ascii="Arial" w:eastAsia="Times New Roman" w:hAnsi="Arial" w:cs="Times New Roman"/>
      <w:i/>
      <w:sz w:val="24"/>
      <w:szCs w:val="20"/>
      <w:lang w:eastAsia="pl-PL"/>
    </w:rPr>
  </w:style>
  <w:style w:type="paragraph" w:customStyle="1" w:styleId="St3-ust-cz">
    <w:name w:val="St3-ust-cz"/>
    <w:basedOn w:val="Normalny"/>
    <w:uiPriority w:val="99"/>
    <w:rsid w:val="00B02D58"/>
    <w:pPr>
      <w:ind w:left="397" w:hanging="397"/>
      <w:jc w:val="both"/>
    </w:pPr>
  </w:style>
  <w:style w:type="character" w:styleId="Odwoanieprzypisudolnego">
    <w:name w:val="footnote reference"/>
    <w:rsid w:val="00B02D58"/>
    <w:rPr>
      <w:vertAlign w:val="superscript"/>
    </w:rPr>
  </w:style>
  <w:style w:type="paragraph" w:styleId="Lista3">
    <w:name w:val="List 3"/>
    <w:basedOn w:val="Normalny"/>
    <w:uiPriority w:val="99"/>
    <w:rsid w:val="00B02D58"/>
    <w:pPr>
      <w:ind w:left="849" w:hanging="283"/>
    </w:pPr>
    <w:rPr>
      <w:sz w:val="20"/>
    </w:rPr>
  </w:style>
  <w:style w:type="paragraph" w:customStyle="1" w:styleId="St-556-punktkilkunasty">
    <w:name w:val="St-556-punkt kilkunasty"/>
    <w:basedOn w:val="Normalny"/>
    <w:uiPriority w:val="99"/>
    <w:rsid w:val="00B02D58"/>
    <w:pPr>
      <w:tabs>
        <w:tab w:val="left" w:pos="794"/>
        <w:tab w:val="left" w:pos="1588"/>
      </w:tabs>
      <w:ind w:left="738" w:hanging="454"/>
      <w:jc w:val="both"/>
    </w:pPr>
    <w:rPr>
      <w:sz w:val="32"/>
    </w:rPr>
  </w:style>
  <w:style w:type="paragraph" w:customStyle="1" w:styleId="NormalnyWeb1">
    <w:name w:val="Normalny (Web)1"/>
    <w:basedOn w:val="Normalny"/>
    <w:uiPriority w:val="99"/>
    <w:rsid w:val="00B02D58"/>
    <w:pPr>
      <w:spacing w:before="100" w:after="100"/>
      <w:jc w:val="both"/>
    </w:pPr>
    <w:rPr>
      <w:sz w:val="20"/>
    </w:rPr>
  </w:style>
  <w:style w:type="paragraph" w:customStyle="1" w:styleId="HTML-wstpniesformatowany1">
    <w:name w:val="HTML - wstępnie sformatowany1"/>
    <w:basedOn w:val="Normalny"/>
    <w:uiPriority w:val="99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paragraph" w:styleId="Stopka">
    <w:name w:val="footer"/>
    <w:basedOn w:val="Normalny"/>
    <w:link w:val="StopkaZnak"/>
    <w:rsid w:val="00B02D5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2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B02D58"/>
  </w:style>
  <w:style w:type="character" w:styleId="Hipercze">
    <w:name w:val="Hyperlink"/>
    <w:uiPriority w:val="99"/>
    <w:rsid w:val="00B02D58"/>
    <w:rPr>
      <w:color w:val="0000FF"/>
      <w:u w:val="single"/>
    </w:rPr>
  </w:style>
  <w:style w:type="paragraph" w:customStyle="1" w:styleId="FR1">
    <w:name w:val="FR1"/>
    <w:uiPriority w:val="99"/>
    <w:rsid w:val="00B02D58"/>
    <w:pPr>
      <w:widowControl w:val="0"/>
    </w:pPr>
    <w:rPr>
      <w:rFonts w:ascii="Arial" w:eastAsia="Times New Roman" w:hAnsi="Arial"/>
      <w:i/>
      <w:snapToGrid w:val="0"/>
      <w:sz w:val="44"/>
    </w:rPr>
  </w:style>
  <w:style w:type="paragraph" w:customStyle="1" w:styleId="FR2">
    <w:name w:val="FR2"/>
    <w:uiPriority w:val="99"/>
    <w:rsid w:val="00B02D58"/>
    <w:pPr>
      <w:widowControl w:val="0"/>
      <w:spacing w:line="340" w:lineRule="auto"/>
      <w:jc w:val="both"/>
    </w:pPr>
    <w:rPr>
      <w:rFonts w:ascii="Arial" w:eastAsia="Times New Roman" w:hAnsi="Arial"/>
      <w:snapToGrid w:val="0"/>
    </w:rPr>
  </w:style>
  <w:style w:type="paragraph" w:styleId="HTML-wstpniesformatowany">
    <w:name w:val="HTML Preformatted"/>
    <w:basedOn w:val="Normalny"/>
    <w:link w:val="HTML-wstpniesformatowanyZnak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B02D58"/>
    <w:pPr>
      <w:autoSpaceDE w:val="0"/>
      <w:autoSpaceDN w:val="0"/>
      <w:spacing w:before="100" w:after="100"/>
      <w:jc w:val="both"/>
    </w:pPr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B02D58"/>
    <w:pPr>
      <w:jc w:val="center"/>
    </w:pPr>
    <w:rPr>
      <w:sz w:val="17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2D58"/>
    <w:rPr>
      <w:rFonts w:ascii="Times New Roman" w:eastAsia="Times New Roman" w:hAnsi="Times New Roman" w:cs="Times New Roman"/>
      <w:sz w:val="17"/>
      <w:szCs w:val="20"/>
      <w:lang w:eastAsia="pl-PL"/>
    </w:rPr>
  </w:style>
  <w:style w:type="character" w:styleId="UyteHipercze">
    <w:name w:val="FollowedHyperlink"/>
    <w:rsid w:val="00B02D58"/>
    <w:rPr>
      <w:color w:val="800080"/>
      <w:u w:val="single"/>
    </w:rPr>
  </w:style>
  <w:style w:type="paragraph" w:customStyle="1" w:styleId="Blockquote">
    <w:name w:val="Blockquote"/>
    <w:basedOn w:val="Normalny"/>
    <w:uiPriority w:val="99"/>
    <w:rsid w:val="00B02D58"/>
    <w:pPr>
      <w:spacing w:before="100" w:after="100"/>
      <w:ind w:left="360" w:right="360"/>
    </w:pPr>
    <w:rPr>
      <w:snapToGrid w:val="0"/>
    </w:rPr>
  </w:style>
  <w:style w:type="paragraph" w:styleId="Mapadokumentu">
    <w:name w:val="Document Map"/>
    <w:basedOn w:val="Normalny"/>
    <w:link w:val="MapadokumentuZnak"/>
    <w:uiPriority w:val="99"/>
    <w:rsid w:val="00B02D5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B02D58"/>
    <w:rPr>
      <w:rFonts w:ascii="Tahoma" w:eastAsia="Times New Roman" w:hAnsi="Tahoma" w:cs="Times New Roman"/>
      <w:sz w:val="24"/>
      <w:szCs w:val="20"/>
      <w:shd w:val="clear" w:color="auto" w:fill="000080"/>
      <w:lang w:eastAsia="pl-PL"/>
    </w:rPr>
  </w:style>
  <w:style w:type="paragraph" w:customStyle="1" w:styleId="Tekstpodstawowywcity21">
    <w:name w:val="Tekst podstawowy wcięty 21"/>
    <w:basedOn w:val="Normalny"/>
    <w:rsid w:val="00B02D58"/>
    <w:pPr>
      <w:spacing w:line="360" w:lineRule="auto"/>
      <w:ind w:left="567"/>
    </w:pPr>
  </w:style>
  <w:style w:type="paragraph" w:customStyle="1" w:styleId="H5">
    <w:name w:val="H5"/>
    <w:basedOn w:val="Normalny"/>
    <w:next w:val="Normalny"/>
    <w:uiPriority w:val="99"/>
    <w:rsid w:val="00B02D58"/>
    <w:pPr>
      <w:keepNext/>
      <w:spacing w:before="100" w:after="100"/>
      <w:outlineLvl w:val="5"/>
    </w:pPr>
    <w:rPr>
      <w:b/>
      <w:snapToGrid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B02D58"/>
    <w:rPr>
      <w:rFonts w:ascii="Tahoma" w:hAnsi="Tahoma" w:cs="Courier New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D58"/>
    <w:rPr>
      <w:rFonts w:ascii="Tahoma" w:eastAsia="Times New Roman" w:hAnsi="Tahoma" w:cs="Courier New"/>
      <w:sz w:val="16"/>
      <w:szCs w:val="16"/>
      <w:lang w:eastAsia="pl-PL"/>
    </w:rPr>
  </w:style>
  <w:style w:type="character" w:styleId="Odwoaniedokomentarza">
    <w:name w:val="annotation reference"/>
    <w:semiHidden/>
    <w:rsid w:val="00B02D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2D5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B02D58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02D5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uiPriority w:val="99"/>
    <w:rsid w:val="00B02D58"/>
    <w:pPr>
      <w:ind w:left="850" w:hanging="425"/>
    </w:pPr>
  </w:style>
  <w:style w:type="paragraph" w:customStyle="1" w:styleId="tyt">
    <w:name w:val="tyt"/>
    <w:basedOn w:val="Normalny"/>
    <w:uiPriority w:val="99"/>
    <w:rsid w:val="00B02D58"/>
    <w:pPr>
      <w:keepNext/>
      <w:spacing w:before="60" w:after="60"/>
      <w:jc w:val="center"/>
    </w:pPr>
    <w:rPr>
      <w:b/>
    </w:rPr>
  </w:style>
  <w:style w:type="paragraph" w:customStyle="1" w:styleId="tekst">
    <w:name w:val="tekst"/>
    <w:basedOn w:val="Normalny"/>
    <w:uiPriority w:val="99"/>
    <w:rsid w:val="00B02D58"/>
    <w:pPr>
      <w:suppressLineNumbers/>
      <w:spacing w:before="60" w:after="60"/>
      <w:jc w:val="both"/>
    </w:pPr>
    <w:rPr>
      <w:szCs w:val="24"/>
    </w:rPr>
  </w:style>
  <w:style w:type="paragraph" w:styleId="Tekstblokowy">
    <w:name w:val="Block Text"/>
    <w:basedOn w:val="Normalny"/>
    <w:uiPriority w:val="99"/>
    <w:rsid w:val="00B02D58"/>
    <w:pPr>
      <w:ind w:left="3119" w:right="-143" w:firstLine="5"/>
    </w:pPr>
    <w:rPr>
      <w:sz w:val="22"/>
    </w:rPr>
  </w:style>
  <w:style w:type="paragraph" w:customStyle="1" w:styleId="Rub3">
    <w:name w:val="Rub3"/>
    <w:basedOn w:val="Normalny"/>
    <w:next w:val="Normalny"/>
    <w:uiPriority w:val="99"/>
    <w:rsid w:val="00B02D58"/>
    <w:pPr>
      <w:tabs>
        <w:tab w:val="left" w:pos="709"/>
      </w:tabs>
      <w:jc w:val="both"/>
    </w:pPr>
    <w:rPr>
      <w:b/>
      <w:i/>
      <w:sz w:val="20"/>
      <w:lang w:val="en-GB"/>
    </w:rPr>
  </w:style>
  <w:style w:type="paragraph" w:customStyle="1" w:styleId="Rub1">
    <w:name w:val="Rub1"/>
    <w:basedOn w:val="Normalny"/>
    <w:uiPriority w:val="99"/>
    <w:rsid w:val="00B02D58"/>
    <w:pPr>
      <w:tabs>
        <w:tab w:val="left" w:pos="1276"/>
      </w:tabs>
      <w:jc w:val="both"/>
    </w:pPr>
    <w:rPr>
      <w:b/>
      <w:smallCaps/>
      <w:sz w:val="20"/>
      <w:lang w:val="en-GB"/>
    </w:rPr>
  </w:style>
  <w:style w:type="paragraph" w:customStyle="1" w:styleId="Rub2">
    <w:name w:val="Rub2"/>
    <w:basedOn w:val="Normalny"/>
    <w:next w:val="Normalny"/>
    <w:uiPriority w:val="99"/>
    <w:rsid w:val="00B02D58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customStyle="1" w:styleId="Rub4">
    <w:name w:val="Rub4"/>
    <w:basedOn w:val="Normalny"/>
    <w:next w:val="Normalny"/>
    <w:uiPriority w:val="99"/>
    <w:rsid w:val="00B02D58"/>
    <w:pPr>
      <w:tabs>
        <w:tab w:val="left" w:pos="709"/>
      </w:tabs>
      <w:jc w:val="both"/>
    </w:pPr>
    <w:rPr>
      <w:i/>
      <w:sz w:val="20"/>
      <w:lang w:val="fr-FR"/>
    </w:rPr>
  </w:style>
  <w:style w:type="paragraph" w:customStyle="1" w:styleId="lit">
    <w:name w:val="lit"/>
    <w:uiPriority w:val="99"/>
    <w:rsid w:val="00B02D58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</w:rPr>
  </w:style>
  <w:style w:type="character" w:customStyle="1" w:styleId="text1">
    <w:name w:val="text1"/>
    <w:rsid w:val="00B02D58"/>
    <w:rPr>
      <w:rFonts w:ascii="Verdana" w:hAnsi="Verdana" w:hint="default"/>
      <w:i w:val="0"/>
      <w:iCs w:val="0"/>
      <w:color w:val="4C4C4C"/>
      <w:sz w:val="11"/>
      <w:szCs w:val="11"/>
    </w:rPr>
  </w:style>
  <w:style w:type="paragraph" w:customStyle="1" w:styleId="Logo">
    <w:name w:val="Logo"/>
    <w:basedOn w:val="Normalny"/>
    <w:uiPriority w:val="99"/>
    <w:rsid w:val="00B02D58"/>
    <w:rPr>
      <w:lang w:val="fr-FR" w:eastAsia="en-GB"/>
    </w:rPr>
  </w:style>
  <w:style w:type="paragraph" w:customStyle="1" w:styleId="ZU">
    <w:name w:val="Z_U"/>
    <w:basedOn w:val="Normalny"/>
    <w:uiPriority w:val="99"/>
    <w:rsid w:val="00B02D58"/>
    <w:rPr>
      <w:rFonts w:ascii="Arial" w:hAnsi="Arial"/>
      <w:b/>
      <w:sz w:val="16"/>
      <w:lang w:val="fr-FR" w:eastAsia="en-GB"/>
    </w:rPr>
  </w:style>
  <w:style w:type="paragraph" w:styleId="Spistreci2">
    <w:name w:val="toc 2"/>
    <w:basedOn w:val="Normalny"/>
    <w:next w:val="Normalny"/>
    <w:uiPriority w:val="39"/>
    <w:qFormat/>
    <w:rsid w:val="00B02D58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lang w:val="en-GB" w:eastAsia="en-GB"/>
    </w:rPr>
  </w:style>
  <w:style w:type="table" w:styleId="Tabela-Siatka">
    <w:name w:val="Table Grid"/>
    <w:basedOn w:val="Standardowy"/>
    <w:rsid w:val="00B02D5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B02D58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Document1">
    <w:name w:val="Document 1"/>
    <w:uiPriority w:val="99"/>
    <w:rsid w:val="00B02D58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02D58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02D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02D58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uiPriority w:val="99"/>
    <w:rsid w:val="00B02D58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e">
    <w:name w:val="tabele"/>
    <w:basedOn w:val="Normalny"/>
    <w:link w:val="tabeleZnak"/>
    <w:qFormat/>
    <w:rsid w:val="00B02D58"/>
    <w:pPr>
      <w:shd w:val="clear" w:color="auto" w:fill="FFFFFF"/>
      <w:spacing w:before="120" w:after="40" w:line="360" w:lineRule="auto"/>
      <w:ind w:left="6" w:hanging="6"/>
      <w:jc w:val="both"/>
    </w:pPr>
    <w:rPr>
      <w:rFonts w:ascii="Tahoma" w:hAnsi="Tahoma"/>
      <w:b/>
      <w:color w:val="4E3B30"/>
      <w:sz w:val="20"/>
    </w:rPr>
  </w:style>
  <w:style w:type="character" w:customStyle="1" w:styleId="tabeleZnak">
    <w:name w:val="tabele Znak"/>
    <w:link w:val="tabele"/>
    <w:rsid w:val="00B02D58"/>
    <w:rPr>
      <w:rFonts w:ascii="Tahoma" w:eastAsia="Times New Roman" w:hAnsi="Tahoma" w:cs="Times New Roman"/>
      <w:b/>
      <w:color w:val="4E3B30"/>
      <w:sz w:val="20"/>
      <w:szCs w:val="20"/>
      <w:shd w:val="clear" w:color="auto" w:fill="FFFFFF"/>
      <w:lang w:eastAsia="pl-PL"/>
    </w:rPr>
  </w:style>
  <w:style w:type="paragraph" w:styleId="Lista">
    <w:name w:val="List"/>
    <w:basedOn w:val="Normalny"/>
    <w:uiPriority w:val="99"/>
    <w:rsid w:val="00B02D58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B02D58"/>
    <w:pPr>
      <w:ind w:left="566" w:hanging="283"/>
      <w:contextualSpacing/>
    </w:pPr>
    <w:rPr>
      <w:sz w:val="20"/>
    </w:rPr>
  </w:style>
  <w:style w:type="paragraph" w:customStyle="1" w:styleId="Normalny1">
    <w:name w:val="Normalny1"/>
    <w:basedOn w:val="Normalny"/>
    <w:uiPriority w:val="99"/>
    <w:rsid w:val="00B02D58"/>
    <w:pPr>
      <w:widowControl w:val="0"/>
      <w:suppressAutoHyphens/>
      <w:autoSpaceDE w:val="0"/>
    </w:pPr>
    <w:rPr>
      <w:sz w:val="20"/>
    </w:rPr>
  </w:style>
  <w:style w:type="paragraph" w:styleId="Akapitzlist">
    <w:name w:val="List Paragraph"/>
    <w:aliases w:val="Numerowanie,Akapit z listą BS,L1,Akapit z listą5,T_SZ_List Paragraph,normalny tekst,Kolorowa lista — akcent 11,CW_Lista,Wypunktowanie,List Paragraph,Akapit z listą4,Colorful List Accent 1,Średnia siatka 1 — akcent 21"/>
    <w:basedOn w:val="Normalny"/>
    <w:link w:val="AkapitzlistZnak"/>
    <w:uiPriority w:val="34"/>
    <w:qFormat/>
    <w:rsid w:val="00B02D5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awartotabeli1111111">
    <w:name w:val="WW-Zawartość tabeli1111111"/>
    <w:basedOn w:val="Normalny"/>
    <w:uiPriority w:val="99"/>
    <w:rsid w:val="00B02D58"/>
    <w:pPr>
      <w:widowControl w:val="0"/>
      <w:suppressLineNumbers/>
      <w:suppressAutoHyphens/>
      <w:spacing w:after="120"/>
    </w:pPr>
    <w:rPr>
      <w:rFonts w:eastAsia="Lucida Sans Unicode"/>
    </w:rPr>
  </w:style>
  <w:style w:type="character" w:customStyle="1" w:styleId="WW8Num31z1">
    <w:name w:val="WW8Num31z1"/>
    <w:rsid w:val="00B02D58"/>
    <w:rPr>
      <w:rFonts w:ascii="OpenSymbol" w:hAnsi="OpenSymbol" w:cs="OpenSymbol"/>
    </w:rPr>
  </w:style>
  <w:style w:type="paragraph" w:customStyle="1" w:styleId="Nagwektabeli">
    <w:name w:val="Nagłówek tabeli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customStyle="1" w:styleId="WW-Nagwektabeli1111111">
    <w:name w:val="WW-Nagłówek tabeli1111111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Zwykytekst">
    <w:name w:val="Plain Text"/>
    <w:basedOn w:val="Normalny"/>
    <w:link w:val="ZwykytekstZnak"/>
    <w:uiPriority w:val="99"/>
    <w:rsid w:val="00B02D58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2D58"/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B02D58"/>
    <w:rPr>
      <w:rFonts w:ascii="Tahoma" w:hAnsi="Tahoma" w:cs="Tahoma"/>
      <w:b/>
    </w:rPr>
  </w:style>
  <w:style w:type="paragraph" w:styleId="Nagwekspisutreci">
    <w:name w:val="TOC Heading"/>
    <w:basedOn w:val="Nagwek1"/>
    <w:next w:val="Normalny"/>
    <w:uiPriority w:val="39"/>
    <w:qFormat/>
    <w:rsid w:val="00B02D5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B02D58"/>
    <w:pPr>
      <w:tabs>
        <w:tab w:val="left" w:pos="709"/>
        <w:tab w:val="right" w:leader="dot" w:pos="9639"/>
      </w:tabs>
      <w:ind w:left="426" w:hanging="426"/>
    </w:pPr>
  </w:style>
  <w:style w:type="character" w:styleId="Pogrubienie">
    <w:name w:val="Strong"/>
    <w:aliases w:val="UWAGA!"/>
    <w:uiPriority w:val="22"/>
    <w:qFormat/>
    <w:rsid w:val="00B02D58"/>
    <w:rPr>
      <w:b/>
      <w:bCs/>
    </w:rPr>
  </w:style>
  <w:style w:type="paragraph" w:customStyle="1" w:styleId="Tekstkomentarza1">
    <w:name w:val="Tekst komentarza1"/>
    <w:basedOn w:val="Normalny"/>
    <w:uiPriority w:val="99"/>
    <w:rsid w:val="00B02D58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Domylnaczcionkaakapitu8">
    <w:name w:val="Domyślna czcionka akapitu8"/>
    <w:rsid w:val="00B02D58"/>
  </w:style>
  <w:style w:type="paragraph" w:customStyle="1" w:styleId="ElwiraTekst">
    <w:name w:val="Elwira Tekst"/>
    <w:basedOn w:val="Normalny"/>
    <w:uiPriority w:val="99"/>
    <w:rsid w:val="00B02D58"/>
    <w:pPr>
      <w:suppressAutoHyphens/>
      <w:jc w:val="both"/>
    </w:pPr>
    <w:rPr>
      <w:rFonts w:ascii="Garamond" w:hAnsi="Garamond"/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B02D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B02D58"/>
    <w:rPr>
      <w:vertAlign w:val="superscript"/>
    </w:rPr>
  </w:style>
  <w:style w:type="paragraph" w:customStyle="1" w:styleId="Bezodstpw1">
    <w:name w:val="Bez odstępów1"/>
    <w:uiPriority w:val="99"/>
    <w:rsid w:val="00B02D58"/>
    <w:rPr>
      <w:rFonts w:eastAsia="Times New Roman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B02D58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2D58"/>
    <w:pPr>
      <w:shd w:val="clear" w:color="auto" w:fill="FFFFFF"/>
      <w:spacing w:before="300" w:line="274" w:lineRule="exact"/>
      <w:ind w:hanging="440"/>
      <w:jc w:val="both"/>
    </w:pPr>
    <w:rPr>
      <w:rFonts w:ascii="Calibri" w:eastAsia="Calibri" w:hAnsi="Calibri"/>
      <w:sz w:val="20"/>
    </w:rPr>
  </w:style>
  <w:style w:type="character" w:customStyle="1" w:styleId="Teksttreci2">
    <w:name w:val="Tekst treści (2)_"/>
    <w:link w:val="Teksttreci20"/>
    <w:rsid w:val="00B02D5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2D58"/>
    <w:pPr>
      <w:shd w:val="clear" w:color="auto" w:fill="FFFFFF"/>
      <w:spacing w:after="300" w:line="0" w:lineRule="atLeast"/>
    </w:pPr>
    <w:rPr>
      <w:rFonts w:ascii="Calibri" w:eastAsia="Calibri" w:hAnsi="Calibri"/>
      <w:sz w:val="20"/>
    </w:rPr>
  </w:style>
  <w:style w:type="character" w:customStyle="1" w:styleId="TeksttreciPogrubienie">
    <w:name w:val="Tekst treści + Pogrubienie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B02D58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02D58"/>
    <w:pPr>
      <w:shd w:val="clear" w:color="auto" w:fill="FFFFFF"/>
      <w:spacing w:before="480" w:line="0" w:lineRule="atLeast"/>
      <w:jc w:val="both"/>
      <w:outlineLvl w:val="0"/>
    </w:pPr>
    <w:rPr>
      <w:rFonts w:ascii="Calibri" w:eastAsia="Calibri" w:hAnsi="Calibri"/>
      <w:sz w:val="20"/>
    </w:rPr>
  </w:style>
  <w:style w:type="character" w:customStyle="1" w:styleId="Nagwek30">
    <w:name w:val="Nagłówek #3_"/>
    <w:link w:val="Nagwek31"/>
    <w:rsid w:val="00B02D58"/>
    <w:rPr>
      <w:sz w:val="21"/>
      <w:szCs w:val="2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2D58"/>
    <w:pPr>
      <w:shd w:val="clear" w:color="auto" w:fill="FFFFFF"/>
      <w:spacing w:before="240" w:after="240" w:line="0" w:lineRule="atLeast"/>
      <w:ind w:hanging="76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">
    <w:name w:val="Nagłówek #3 (2)_"/>
    <w:link w:val="Nagwek320"/>
    <w:rsid w:val="00B02D58"/>
    <w:rPr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B02D58"/>
    <w:pPr>
      <w:shd w:val="clear" w:color="auto" w:fill="FFFFFF"/>
      <w:spacing w:line="250" w:lineRule="exact"/>
      <w:ind w:hanging="38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Pogrubienie">
    <w:name w:val="Nagłówek #3 (2) + Pogrubienie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Bezpogrubienia">
    <w:name w:val="Nagłówek #3 + Bez pogrubienia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lubstopka">
    <w:name w:val="Nagłówek lub stopka_"/>
    <w:link w:val="Nagweklubstopka0"/>
    <w:rsid w:val="00B02D58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B02D58"/>
    <w:pPr>
      <w:shd w:val="clear" w:color="auto" w:fill="FFFFFF"/>
    </w:pPr>
    <w:rPr>
      <w:rFonts w:ascii="Calibri" w:eastAsia="Calibri" w:hAnsi="Calibri"/>
      <w:sz w:val="20"/>
    </w:rPr>
  </w:style>
  <w:style w:type="paragraph" w:customStyle="1" w:styleId="Tytu0">
    <w:name w:val="Tytu?"/>
    <w:basedOn w:val="Normalny"/>
    <w:uiPriority w:val="99"/>
    <w:rsid w:val="00B02D5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symbol1">
    <w:name w:val="symbol1"/>
    <w:rsid w:val="00B02D58"/>
    <w:rPr>
      <w:rFonts w:ascii="Courier New" w:hAnsi="Courier New" w:cs="Courier New" w:hint="default"/>
      <w:b/>
      <w:bCs/>
      <w:sz w:val="21"/>
      <w:szCs w:val="21"/>
    </w:rPr>
  </w:style>
  <w:style w:type="paragraph" w:customStyle="1" w:styleId="Standard">
    <w:name w:val="Standard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B02D58"/>
    <w:pPr>
      <w:tabs>
        <w:tab w:val="center" w:pos="2977"/>
      </w:tabs>
    </w:pPr>
    <w:rPr>
      <w:rFonts w:ascii="Tahoma" w:hAnsi="Tahoma"/>
      <w:i/>
      <w:sz w:val="22"/>
    </w:rPr>
  </w:style>
  <w:style w:type="character" w:customStyle="1" w:styleId="Nagwek20">
    <w:name w:val="Nagłówek #2_"/>
    <w:link w:val="Nagwek21"/>
    <w:rsid w:val="00B02D58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B02D58"/>
    <w:pPr>
      <w:shd w:val="clear" w:color="auto" w:fill="FFFFFF"/>
      <w:spacing w:before="420" w:after="1020" w:line="0" w:lineRule="atLeast"/>
      <w:outlineLvl w:val="1"/>
    </w:pPr>
    <w:rPr>
      <w:rFonts w:ascii="Calibri" w:eastAsia="Calibri" w:hAnsi="Calibri"/>
      <w:sz w:val="27"/>
      <w:szCs w:val="27"/>
    </w:rPr>
  </w:style>
  <w:style w:type="character" w:customStyle="1" w:styleId="Teksttreci145ptKursywa">
    <w:name w:val="Tekst treści + 14;5 pt;Kursywa"/>
    <w:rsid w:val="00B02D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TeksttreciKursywa">
    <w:name w:val="Tekst treści + Kursywa"/>
    <w:rsid w:val="00B02D58"/>
    <w:rPr>
      <w:rFonts w:ascii="Times New Roman" w:hAnsi="Times New Roman"/>
      <w:i/>
      <w:spacing w:val="0"/>
      <w:sz w:val="27"/>
    </w:rPr>
  </w:style>
  <w:style w:type="character" w:customStyle="1" w:styleId="TeksttreciCandara135pt">
    <w:name w:val="Tekst treści + Candara;13;5 pt"/>
    <w:rsid w:val="00B02D5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100"/>
      <w:sz w:val="27"/>
      <w:szCs w:val="27"/>
    </w:rPr>
  </w:style>
  <w:style w:type="paragraph" w:customStyle="1" w:styleId="Akapitzlist1">
    <w:name w:val="Akapit z listą1"/>
    <w:basedOn w:val="Normalny"/>
    <w:uiPriority w:val="99"/>
    <w:rsid w:val="00B02D58"/>
    <w:pPr>
      <w:jc w:val="both"/>
    </w:pPr>
    <w:rPr>
      <w:rFonts w:ascii="Verdana" w:hAnsi="Verdana"/>
      <w:sz w:val="20"/>
      <w:szCs w:val="22"/>
      <w:lang w:eastAsia="en-US"/>
    </w:rPr>
  </w:style>
  <w:style w:type="paragraph" w:customStyle="1" w:styleId="Tekstpodstawowywcity22">
    <w:name w:val="Tekst podstawowy wcięty 22"/>
    <w:basedOn w:val="Normalny"/>
    <w:uiPriority w:val="99"/>
    <w:rsid w:val="00B02D58"/>
    <w:pPr>
      <w:suppressAutoHyphens/>
      <w:autoSpaceDE w:val="0"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Tekstpodstawowy22">
    <w:name w:val="Tekst podstawowy 22"/>
    <w:basedOn w:val="Normalny"/>
    <w:uiPriority w:val="99"/>
    <w:rsid w:val="00B02D58"/>
    <w:pPr>
      <w:suppressAutoHyphens/>
      <w:autoSpaceDE w:val="0"/>
      <w:spacing w:after="120" w:line="480" w:lineRule="auto"/>
    </w:pPr>
    <w:rPr>
      <w:sz w:val="28"/>
      <w:szCs w:val="28"/>
      <w:lang w:eastAsia="zh-CN"/>
    </w:rPr>
  </w:style>
  <w:style w:type="character" w:customStyle="1" w:styleId="Teksttreci6">
    <w:name w:val="Tekst treści (6)_"/>
    <w:link w:val="Teksttreci60"/>
    <w:locked/>
    <w:rsid w:val="00B02D58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02D58"/>
    <w:pPr>
      <w:shd w:val="clear" w:color="auto" w:fill="FFFFFF"/>
      <w:spacing w:before="180" w:after="300" w:line="240" w:lineRule="atLeast"/>
      <w:jc w:val="both"/>
    </w:pPr>
    <w:rPr>
      <w:rFonts w:ascii="Calibri" w:eastAsia="Calibri" w:hAnsi="Calibri"/>
      <w:sz w:val="20"/>
    </w:rPr>
  </w:style>
  <w:style w:type="character" w:customStyle="1" w:styleId="WW8Num1z0">
    <w:name w:val="WW8Num1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1z1">
    <w:name w:val="WW8Num1z1"/>
    <w:rsid w:val="00B02D58"/>
  </w:style>
  <w:style w:type="character" w:customStyle="1" w:styleId="WW8Num1z2">
    <w:name w:val="WW8Num1z2"/>
    <w:rsid w:val="00B02D58"/>
  </w:style>
  <w:style w:type="character" w:customStyle="1" w:styleId="WW8Num1z3">
    <w:name w:val="WW8Num1z3"/>
    <w:rsid w:val="00B02D58"/>
  </w:style>
  <w:style w:type="character" w:customStyle="1" w:styleId="WW8Num1z4">
    <w:name w:val="WW8Num1z4"/>
    <w:rsid w:val="00B02D58"/>
  </w:style>
  <w:style w:type="character" w:customStyle="1" w:styleId="WW8Num1z5">
    <w:name w:val="WW8Num1z5"/>
    <w:rsid w:val="00B02D58"/>
  </w:style>
  <w:style w:type="character" w:customStyle="1" w:styleId="WW8Num1z6">
    <w:name w:val="WW8Num1z6"/>
    <w:rsid w:val="00B02D58"/>
  </w:style>
  <w:style w:type="character" w:customStyle="1" w:styleId="WW8Num1z7">
    <w:name w:val="WW8Num1z7"/>
    <w:rsid w:val="00B02D58"/>
  </w:style>
  <w:style w:type="character" w:customStyle="1" w:styleId="WW8Num1z8">
    <w:name w:val="WW8Num1z8"/>
    <w:rsid w:val="00B02D58"/>
  </w:style>
  <w:style w:type="character" w:customStyle="1" w:styleId="WW8Num2z0">
    <w:name w:val="WW8Num2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2z1">
    <w:name w:val="WW8Num2z1"/>
    <w:rsid w:val="00B02D58"/>
  </w:style>
  <w:style w:type="character" w:customStyle="1" w:styleId="WW8Num2z2">
    <w:name w:val="WW8Num2z2"/>
    <w:rsid w:val="00B02D58"/>
  </w:style>
  <w:style w:type="character" w:customStyle="1" w:styleId="WW8Num2z3">
    <w:name w:val="WW8Num2z3"/>
    <w:rsid w:val="00B02D58"/>
  </w:style>
  <w:style w:type="character" w:customStyle="1" w:styleId="WW8Num2z4">
    <w:name w:val="WW8Num2z4"/>
    <w:rsid w:val="00B02D58"/>
  </w:style>
  <w:style w:type="character" w:customStyle="1" w:styleId="WW8Num2z5">
    <w:name w:val="WW8Num2z5"/>
    <w:rsid w:val="00B02D58"/>
  </w:style>
  <w:style w:type="character" w:customStyle="1" w:styleId="WW8Num2z6">
    <w:name w:val="WW8Num2z6"/>
    <w:rsid w:val="00B02D58"/>
  </w:style>
  <w:style w:type="character" w:customStyle="1" w:styleId="WW8Num2z7">
    <w:name w:val="WW8Num2z7"/>
    <w:rsid w:val="00B02D58"/>
  </w:style>
  <w:style w:type="character" w:customStyle="1" w:styleId="WW8Num2z8">
    <w:name w:val="WW8Num2z8"/>
    <w:rsid w:val="00B02D58"/>
  </w:style>
  <w:style w:type="character" w:customStyle="1" w:styleId="WW8Num3z0">
    <w:name w:val="WW8Num3z0"/>
    <w:rsid w:val="00B02D58"/>
    <w:rPr>
      <w:rFonts w:ascii="Wingdings 2" w:hAnsi="Wingdings 2" w:cs="OpenSymbol"/>
      <w:color w:val="auto"/>
      <w:sz w:val="22"/>
      <w:szCs w:val="22"/>
    </w:rPr>
  </w:style>
  <w:style w:type="character" w:customStyle="1" w:styleId="WW8Num3z1">
    <w:name w:val="WW8Num3z1"/>
    <w:rsid w:val="00B02D58"/>
    <w:rPr>
      <w:rFonts w:ascii="OpenSymbol" w:hAnsi="OpenSymbol" w:cs="Courier New"/>
    </w:rPr>
  </w:style>
  <w:style w:type="character" w:customStyle="1" w:styleId="WW8Num4z0">
    <w:name w:val="WW8Num4z0"/>
    <w:rsid w:val="00B02D58"/>
    <w:rPr>
      <w:rFonts w:ascii="Wingdings" w:hAnsi="Wingdings" w:cs="Symbol"/>
      <w:color w:val="auto"/>
      <w:position w:val="0"/>
      <w:sz w:val="24"/>
      <w:shd w:val="clear" w:color="auto" w:fill="auto"/>
      <w:vertAlign w:val="baseline"/>
      <w:lang w:val="pl-PL" w:bidi="ar-SA"/>
    </w:rPr>
  </w:style>
  <w:style w:type="character" w:customStyle="1" w:styleId="WW8Num5z0">
    <w:name w:val="WW8Num5z0"/>
    <w:rsid w:val="00B02D58"/>
    <w:rPr>
      <w:rFonts w:ascii="Wingdings 2" w:hAnsi="Wingdings 2" w:cs="Symbol"/>
      <w:color w:val="auto"/>
      <w:shd w:val="clear" w:color="auto" w:fill="auto"/>
      <w:lang w:val="pl-PL" w:bidi="ar-SA"/>
    </w:rPr>
  </w:style>
  <w:style w:type="character" w:customStyle="1" w:styleId="WW8Num5z1">
    <w:name w:val="WW8Num5z1"/>
    <w:rsid w:val="00B02D58"/>
    <w:rPr>
      <w:rFonts w:ascii="OpenSymbol" w:hAnsi="OpenSymbol" w:cs="Courier New"/>
    </w:rPr>
  </w:style>
  <w:style w:type="character" w:customStyle="1" w:styleId="WW8Num6z0">
    <w:name w:val="WW8Num6z0"/>
    <w:rsid w:val="00B02D58"/>
    <w:rPr>
      <w:rFonts w:ascii="Symbol" w:hAnsi="Symbol" w:cs="Symbol"/>
      <w:color w:val="000000"/>
      <w:shd w:val="clear" w:color="auto" w:fill="auto"/>
    </w:rPr>
  </w:style>
  <w:style w:type="character" w:customStyle="1" w:styleId="WW8Num6z1">
    <w:name w:val="WW8Num6z1"/>
    <w:rsid w:val="00B02D58"/>
    <w:rPr>
      <w:rFonts w:ascii="OpenSymbol" w:hAnsi="OpenSymbol" w:cs="Courier New"/>
    </w:rPr>
  </w:style>
  <w:style w:type="character" w:customStyle="1" w:styleId="WW8Num7z0">
    <w:name w:val="WW8Num7z0"/>
    <w:rsid w:val="00B02D58"/>
    <w:rPr>
      <w:rFonts w:ascii="Symbol" w:hAnsi="Symbol" w:cs="OpenSymbol"/>
      <w:sz w:val="24"/>
      <w:shd w:val="clear" w:color="auto" w:fill="auto"/>
      <w:lang w:val="pl-PL" w:bidi="ar-SA"/>
    </w:rPr>
  </w:style>
  <w:style w:type="character" w:customStyle="1" w:styleId="WW8Num7z1">
    <w:name w:val="WW8Num7z1"/>
    <w:rsid w:val="00B02D58"/>
    <w:rPr>
      <w:rFonts w:ascii="OpenSymbol" w:hAnsi="OpenSymbol" w:cs="OpenSymbol"/>
    </w:rPr>
  </w:style>
  <w:style w:type="character" w:customStyle="1" w:styleId="WW8Num8z0">
    <w:name w:val="WW8Num8z0"/>
    <w:rsid w:val="00B02D58"/>
    <w:rPr>
      <w:rFonts w:ascii="Symbol" w:hAnsi="Symbol" w:cs="OpenSymbol"/>
      <w:sz w:val="24"/>
      <w:lang w:val="pl-PL" w:bidi="ar-SA"/>
    </w:rPr>
  </w:style>
  <w:style w:type="character" w:customStyle="1" w:styleId="WW8Num8z1">
    <w:name w:val="WW8Num8z1"/>
    <w:rsid w:val="00B02D58"/>
    <w:rPr>
      <w:rFonts w:ascii="OpenSymbol" w:hAnsi="OpenSymbol" w:cs="OpenSymbol"/>
    </w:rPr>
  </w:style>
  <w:style w:type="character" w:customStyle="1" w:styleId="WW8Num9z0">
    <w:name w:val="WW8Num9z0"/>
    <w:rsid w:val="00B02D58"/>
    <w:rPr>
      <w:rFonts w:ascii="Symbol" w:hAnsi="Symbol" w:cs="OpenSymbol"/>
      <w:color w:val="000000"/>
      <w:shd w:val="clear" w:color="auto" w:fill="auto"/>
      <w:lang w:val="pl-PL" w:bidi="ar-SA"/>
    </w:rPr>
  </w:style>
  <w:style w:type="character" w:customStyle="1" w:styleId="WW8Num9z1">
    <w:name w:val="WW8Num9z1"/>
    <w:rsid w:val="00B02D58"/>
    <w:rPr>
      <w:rFonts w:ascii="OpenSymbol" w:hAnsi="OpenSymbol" w:cs="OpenSymbol"/>
    </w:rPr>
  </w:style>
  <w:style w:type="character" w:customStyle="1" w:styleId="WW8Num10z0">
    <w:name w:val="WW8Num10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0z1">
    <w:name w:val="WW8Num10z1"/>
    <w:rsid w:val="00B02D58"/>
    <w:rPr>
      <w:rFonts w:ascii="OpenSymbol" w:hAnsi="OpenSymbol" w:cs="OpenSymbol"/>
    </w:rPr>
  </w:style>
  <w:style w:type="character" w:customStyle="1" w:styleId="WW8Num11z0">
    <w:name w:val="WW8Num11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1z1">
    <w:name w:val="WW8Num11z1"/>
    <w:rsid w:val="00B02D58"/>
    <w:rPr>
      <w:rFonts w:ascii="OpenSymbol" w:hAnsi="OpenSymbol" w:cs="OpenSymbol"/>
    </w:rPr>
  </w:style>
  <w:style w:type="character" w:customStyle="1" w:styleId="WW8Num12z0">
    <w:name w:val="WW8Num12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2z1">
    <w:name w:val="WW8Num12z1"/>
    <w:rsid w:val="00B02D58"/>
    <w:rPr>
      <w:rFonts w:ascii="OpenSymbol" w:hAnsi="OpenSymbol" w:cs="OpenSymbol"/>
    </w:rPr>
  </w:style>
  <w:style w:type="character" w:customStyle="1" w:styleId="WW8Num13z0">
    <w:name w:val="WW8Num13z0"/>
    <w:rsid w:val="00B02D58"/>
    <w:rPr>
      <w:rFonts w:ascii="Symbol" w:hAnsi="Symbol" w:cs="OpenSymbol"/>
    </w:rPr>
  </w:style>
  <w:style w:type="character" w:customStyle="1" w:styleId="WW8Num13z1">
    <w:name w:val="WW8Num13z1"/>
    <w:rsid w:val="00B02D58"/>
    <w:rPr>
      <w:rFonts w:ascii="OpenSymbol" w:hAnsi="OpenSymbol" w:cs="OpenSymbol"/>
    </w:rPr>
  </w:style>
  <w:style w:type="character" w:customStyle="1" w:styleId="WW8Num14z0">
    <w:name w:val="WW8Num1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4z1">
    <w:name w:val="WW8Num14z1"/>
    <w:rsid w:val="00B02D58"/>
    <w:rPr>
      <w:rFonts w:ascii="OpenSymbol" w:hAnsi="OpenSymbol" w:cs="OpenSymbol"/>
    </w:rPr>
  </w:style>
  <w:style w:type="character" w:customStyle="1" w:styleId="WW8Num15z0">
    <w:name w:val="WW8Num15z0"/>
    <w:rsid w:val="00B02D58"/>
    <w:rPr>
      <w:rFonts w:ascii="Symbol" w:hAnsi="Symbol" w:cs="OpenSymbol"/>
    </w:rPr>
  </w:style>
  <w:style w:type="character" w:customStyle="1" w:styleId="WW8Num15z1">
    <w:name w:val="WW8Num15z1"/>
    <w:rsid w:val="00B02D58"/>
    <w:rPr>
      <w:rFonts w:ascii="OpenSymbol" w:hAnsi="OpenSymbol" w:cs="OpenSymbol"/>
    </w:rPr>
  </w:style>
  <w:style w:type="character" w:customStyle="1" w:styleId="WW8Num16z0">
    <w:name w:val="WW8Num16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6z1">
    <w:name w:val="WW8Num16z1"/>
    <w:rsid w:val="00B02D58"/>
    <w:rPr>
      <w:rFonts w:ascii="OpenSymbol" w:hAnsi="OpenSymbol" w:cs="OpenSymbol"/>
    </w:rPr>
  </w:style>
  <w:style w:type="character" w:customStyle="1" w:styleId="WW8Num17z0">
    <w:name w:val="WW8Num17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7z1">
    <w:name w:val="WW8Num17z1"/>
    <w:rsid w:val="00B02D58"/>
    <w:rPr>
      <w:rFonts w:ascii="OpenSymbol" w:hAnsi="OpenSymbol" w:cs="OpenSymbol"/>
    </w:rPr>
  </w:style>
  <w:style w:type="character" w:customStyle="1" w:styleId="WW8Num18z0">
    <w:name w:val="WW8Num18z0"/>
    <w:rsid w:val="00B02D58"/>
    <w:rPr>
      <w:rFonts w:ascii="Symbol" w:hAnsi="Symbol" w:cs="OpenSymbol"/>
    </w:rPr>
  </w:style>
  <w:style w:type="character" w:customStyle="1" w:styleId="WW8Num18z1">
    <w:name w:val="WW8Num18z1"/>
    <w:rsid w:val="00B02D58"/>
    <w:rPr>
      <w:rFonts w:ascii="OpenSymbol" w:hAnsi="OpenSymbol" w:cs="OpenSymbol"/>
    </w:rPr>
  </w:style>
  <w:style w:type="character" w:customStyle="1" w:styleId="WW8Num19z0">
    <w:name w:val="WW8Num19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9z1">
    <w:name w:val="WW8Num19z1"/>
    <w:rsid w:val="00B02D58"/>
    <w:rPr>
      <w:rFonts w:ascii="OpenSymbol" w:hAnsi="OpenSymbol" w:cs="OpenSymbol"/>
    </w:rPr>
  </w:style>
  <w:style w:type="character" w:customStyle="1" w:styleId="WW8Num20z0">
    <w:name w:val="WW8Num20z0"/>
    <w:rsid w:val="00B02D58"/>
    <w:rPr>
      <w:rFonts w:ascii="Symbol" w:hAnsi="Symbol" w:cs="OpenSymbol"/>
      <w:color w:val="000000"/>
    </w:rPr>
  </w:style>
  <w:style w:type="character" w:customStyle="1" w:styleId="WW8Num20z1">
    <w:name w:val="WW8Num20z1"/>
    <w:rsid w:val="00B02D58"/>
    <w:rPr>
      <w:rFonts w:ascii="OpenSymbol" w:hAnsi="OpenSymbol" w:cs="OpenSymbol"/>
    </w:rPr>
  </w:style>
  <w:style w:type="character" w:customStyle="1" w:styleId="WW8Num21z0">
    <w:name w:val="WW8Num21z0"/>
    <w:rsid w:val="00B02D58"/>
    <w:rPr>
      <w:rFonts w:ascii="Symbol" w:hAnsi="Symbol" w:cs="OpenSymbol"/>
    </w:rPr>
  </w:style>
  <w:style w:type="character" w:customStyle="1" w:styleId="WW8Num21z1">
    <w:name w:val="WW8Num21z1"/>
    <w:rsid w:val="00B02D58"/>
    <w:rPr>
      <w:rFonts w:ascii="OpenSymbol" w:hAnsi="OpenSymbol" w:cs="OpenSymbol"/>
    </w:rPr>
  </w:style>
  <w:style w:type="character" w:customStyle="1" w:styleId="WW8Num22z0">
    <w:name w:val="WW8Num22z0"/>
    <w:rsid w:val="00B02D58"/>
    <w:rPr>
      <w:rFonts w:ascii="Symbol" w:hAnsi="Symbol" w:cs="OpenSymbol"/>
    </w:rPr>
  </w:style>
  <w:style w:type="character" w:customStyle="1" w:styleId="WW8Num22z1">
    <w:name w:val="WW8Num22z1"/>
    <w:rsid w:val="00B02D58"/>
    <w:rPr>
      <w:rFonts w:ascii="OpenSymbol" w:hAnsi="OpenSymbol" w:cs="OpenSymbol"/>
    </w:rPr>
  </w:style>
  <w:style w:type="character" w:customStyle="1" w:styleId="WW8Num23z0">
    <w:name w:val="WW8Num23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3z1">
    <w:name w:val="WW8Num23z1"/>
    <w:rsid w:val="00B02D58"/>
    <w:rPr>
      <w:rFonts w:ascii="OpenSymbol" w:hAnsi="OpenSymbol" w:cs="OpenSymbol"/>
    </w:rPr>
  </w:style>
  <w:style w:type="character" w:customStyle="1" w:styleId="WW8Num24z0">
    <w:name w:val="WW8Num2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4z1">
    <w:name w:val="WW8Num24z1"/>
    <w:rsid w:val="00B02D58"/>
    <w:rPr>
      <w:rFonts w:ascii="OpenSymbol" w:hAnsi="OpenSymbol" w:cs="OpenSymbol"/>
    </w:rPr>
  </w:style>
  <w:style w:type="character" w:customStyle="1" w:styleId="WW8Num25z0">
    <w:name w:val="WW8Num25z0"/>
    <w:rsid w:val="00B02D58"/>
    <w:rPr>
      <w:rFonts w:ascii="Symbol" w:hAnsi="Symbol" w:cs="OpenSymbol"/>
    </w:rPr>
  </w:style>
  <w:style w:type="character" w:customStyle="1" w:styleId="WW8Num25z1">
    <w:name w:val="WW8Num25z1"/>
    <w:rsid w:val="00B02D58"/>
    <w:rPr>
      <w:rFonts w:ascii="OpenSymbol" w:hAnsi="OpenSymbol" w:cs="OpenSymbol"/>
    </w:rPr>
  </w:style>
  <w:style w:type="character" w:customStyle="1" w:styleId="WW8Num26z0">
    <w:name w:val="WW8Num26z0"/>
    <w:rsid w:val="00B02D58"/>
    <w:rPr>
      <w:rFonts w:ascii="Symbol" w:hAnsi="Symbol" w:cs="OpenSymbol"/>
    </w:rPr>
  </w:style>
  <w:style w:type="character" w:customStyle="1" w:styleId="WW8Num26z1">
    <w:name w:val="WW8Num26z1"/>
    <w:rsid w:val="00B02D58"/>
    <w:rPr>
      <w:rFonts w:ascii="OpenSymbol" w:hAnsi="OpenSymbol" w:cs="OpenSymbol"/>
    </w:rPr>
  </w:style>
  <w:style w:type="character" w:customStyle="1" w:styleId="WW8Num27z0">
    <w:name w:val="WW8Num27z0"/>
    <w:rsid w:val="00B02D58"/>
    <w:rPr>
      <w:rFonts w:ascii="Symbol" w:hAnsi="Symbol" w:cs="OpenSymbol"/>
    </w:rPr>
  </w:style>
  <w:style w:type="character" w:customStyle="1" w:styleId="WW8Num27z1">
    <w:name w:val="WW8Num27z1"/>
    <w:rsid w:val="00B02D58"/>
    <w:rPr>
      <w:rFonts w:ascii="OpenSymbol" w:hAnsi="OpenSymbol" w:cs="OpenSymbol"/>
    </w:rPr>
  </w:style>
  <w:style w:type="character" w:customStyle="1" w:styleId="WW8Num28z0">
    <w:name w:val="WW8Num28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8z1">
    <w:name w:val="WW8Num28z1"/>
    <w:rsid w:val="00B02D58"/>
    <w:rPr>
      <w:rFonts w:ascii="OpenSymbol" w:hAnsi="OpenSymbol" w:cs="OpenSymbol"/>
    </w:rPr>
  </w:style>
  <w:style w:type="character" w:customStyle="1" w:styleId="WW8Num29z0">
    <w:name w:val="WW8Num29z0"/>
    <w:rsid w:val="00B02D58"/>
    <w:rPr>
      <w:rFonts w:ascii="Symbol" w:hAnsi="Symbol" w:cs="OpenSymbol"/>
    </w:rPr>
  </w:style>
  <w:style w:type="character" w:customStyle="1" w:styleId="WW8Num29z1">
    <w:name w:val="WW8Num29z1"/>
    <w:rsid w:val="00B02D58"/>
    <w:rPr>
      <w:rFonts w:ascii="OpenSymbol" w:hAnsi="OpenSymbol" w:cs="OpenSymbol"/>
    </w:rPr>
  </w:style>
  <w:style w:type="character" w:customStyle="1" w:styleId="WW8Num30z0">
    <w:name w:val="WW8Num30z0"/>
    <w:rsid w:val="00B02D58"/>
    <w:rPr>
      <w:rFonts w:ascii="Symbol" w:hAnsi="Symbol" w:cs="OpenSymbol"/>
    </w:rPr>
  </w:style>
  <w:style w:type="character" w:customStyle="1" w:styleId="WW8Num30z1">
    <w:name w:val="WW8Num30z1"/>
    <w:rsid w:val="00B02D58"/>
    <w:rPr>
      <w:rFonts w:ascii="OpenSymbol" w:hAnsi="OpenSymbol" w:cs="OpenSymbol"/>
    </w:rPr>
  </w:style>
  <w:style w:type="character" w:customStyle="1" w:styleId="WW8Num31z0">
    <w:name w:val="WW8Num31z0"/>
    <w:rsid w:val="00B02D58"/>
    <w:rPr>
      <w:rFonts w:ascii="Symbol" w:hAnsi="Symbol" w:cs="OpenSymbol"/>
      <w:shd w:val="clear" w:color="auto" w:fill="auto"/>
    </w:rPr>
  </w:style>
  <w:style w:type="character" w:customStyle="1" w:styleId="WW8Num32z0">
    <w:name w:val="WW8Num32z0"/>
    <w:rsid w:val="00B02D58"/>
    <w:rPr>
      <w:rFonts w:ascii="Symbol" w:hAnsi="Symbol" w:cs="OpenSymbol"/>
    </w:rPr>
  </w:style>
  <w:style w:type="character" w:customStyle="1" w:styleId="WW8Num32z1">
    <w:name w:val="WW8Num32z1"/>
    <w:rsid w:val="00B02D58"/>
    <w:rPr>
      <w:rFonts w:ascii="OpenSymbol" w:hAnsi="OpenSymbol" w:cs="OpenSymbol"/>
    </w:rPr>
  </w:style>
  <w:style w:type="character" w:customStyle="1" w:styleId="WW8Num33z0">
    <w:name w:val="WW8Num33z0"/>
    <w:rsid w:val="00B02D58"/>
    <w:rPr>
      <w:rFonts w:ascii="Symbol" w:hAnsi="Symbol" w:cs="OpenSymbol"/>
    </w:rPr>
  </w:style>
  <w:style w:type="character" w:customStyle="1" w:styleId="WW8Num33z1">
    <w:name w:val="WW8Num33z1"/>
    <w:rsid w:val="00B02D58"/>
    <w:rPr>
      <w:rFonts w:ascii="OpenSymbol" w:hAnsi="OpenSymbol" w:cs="OpenSymbol"/>
    </w:rPr>
  </w:style>
  <w:style w:type="character" w:customStyle="1" w:styleId="WW8Num34z0">
    <w:name w:val="WW8Num34z0"/>
    <w:rsid w:val="00B02D58"/>
    <w:rPr>
      <w:rFonts w:ascii="Symbol" w:hAnsi="Symbol" w:cs="OpenSymbol"/>
    </w:rPr>
  </w:style>
  <w:style w:type="character" w:customStyle="1" w:styleId="WW8Num34z1">
    <w:name w:val="WW8Num34z1"/>
    <w:rsid w:val="00B02D58"/>
    <w:rPr>
      <w:rFonts w:ascii="OpenSymbol" w:hAnsi="OpenSymbol" w:cs="OpenSymbol"/>
    </w:rPr>
  </w:style>
  <w:style w:type="character" w:customStyle="1" w:styleId="WW8Num35z0">
    <w:name w:val="WW8Num35z0"/>
    <w:rsid w:val="00B02D58"/>
    <w:rPr>
      <w:rFonts w:ascii="Symbol" w:hAnsi="Symbol" w:cs="OpenSymbol"/>
    </w:rPr>
  </w:style>
  <w:style w:type="character" w:customStyle="1" w:styleId="WW8Num35z1">
    <w:name w:val="WW8Num35z1"/>
    <w:rsid w:val="00B02D58"/>
    <w:rPr>
      <w:rFonts w:ascii="OpenSymbol" w:hAnsi="OpenSymbol" w:cs="OpenSymbol"/>
    </w:rPr>
  </w:style>
  <w:style w:type="character" w:customStyle="1" w:styleId="WW8Num36z0">
    <w:name w:val="WW8Num36z0"/>
    <w:rsid w:val="00B02D58"/>
    <w:rPr>
      <w:rFonts w:ascii="Symbol" w:hAnsi="Symbol" w:cs="OpenSymbol"/>
    </w:rPr>
  </w:style>
  <w:style w:type="character" w:customStyle="1" w:styleId="WW8Num36z1">
    <w:name w:val="WW8Num36z1"/>
    <w:rsid w:val="00B02D58"/>
    <w:rPr>
      <w:rFonts w:ascii="OpenSymbol" w:hAnsi="OpenSymbol" w:cs="OpenSymbol"/>
    </w:rPr>
  </w:style>
  <w:style w:type="character" w:customStyle="1" w:styleId="WW8Num37z0">
    <w:name w:val="WW8Num37z0"/>
    <w:rsid w:val="00B02D58"/>
    <w:rPr>
      <w:rFonts w:ascii="Symbol" w:hAnsi="Symbol" w:cs="OpenSymbol"/>
      <w:color w:val="000000"/>
      <w:kern w:val="1"/>
      <w:shd w:val="clear" w:color="auto" w:fill="auto"/>
      <w:lang w:val="pl-PL" w:bidi="ar-SA"/>
    </w:rPr>
  </w:style>
  <w:style w:type="character" w:customStyle="1" w:styleId="WW8Num37z1">
    <w:name w:val="WW8Num37z1"/>
    <w:rsid w:val="00B02D58"/>
    <w:rPr>
      <w:rFonts w:ascii="OpenSymbol" w:hAnsi="OpenSymbol" w:cs="OpenSymbol"/>
    </w:rPr>
  </w:style>
  <w:style w:type="character" w:customStyle="1" w:styleId="WW8Num38z0">
    <w:name w:val="WW8Num38z0"/>
    <w:rsid w:val="00B02D58"/>
    <w:rPr>
      <w:rFonts w:ascii="Symbol" w:hAnsi="Symbol" w:cs="OpenSymbol"/>
    </w:rPr>
  </w:style>
  <w:style w:type="character" w:customStyle="1" w:styleId="WW8Num38z1">
    <w:name w:val="WW8Num38z1"/>
    <w:rsid w:val="00B02D58"/>
    <w:rPr>
      <w:rFonts w:ascii="OpenSymbol" w:hAnsi="OpenSymbol" w:cs="OpenSymbol"/>
    </w:rPr>
  </w:style>
  <w:style w:type="character" w:customStyle="1" w:styleId="WW8Num39z0">
    <w:name w:val="WW8Num39z0"/>
    <w:rsid w:val="00B02D58"/>
    <w:rPr>
      <w:rFonts w:ascii="Symbol" w:hAnsi="Symbol" w:cs="OpenSymbol"/>
      <w:kern w:val="1"/>
      <w:lang w:val="pl-PL" w:bidi="ar-SA"/>
    </w:rPr>
  </w:style>
  <w:style w:type="character" w:customStyle="1" w:styleId="WW8Num39z1">
    <w:name w:val="WW8Num39z1"/>
    <w:rsid w:val="00B02D58"/>
    <w:rPr>
      <w:rFonts w:ascii="OpenSymbol" w:hAnsi="OpenSymbol" w:cs="OpenSymbol"/>
    </w:rPr>
  </w:style>
  <w:style w:type="character" w:customStyle="1" w:styleId="WW8Num40z0">
    <w:name w:val="WW8Num40z0"/>
    <w:rsid w:val="00B02D58"/>
    <w:rPr>
      <w:rFonts w:ascii="Symbol" w:hAnsi="Symbol" w:cs="OpenSymbol"/>
      <w:color w:val="000000"/>
      <w:shd w:val="clear" w:color="auto" w:fill="auto"/>
    </w:rPr>
  </w:style>
  <w:style w:type="character" w:customStyle="1" w:styleId="WW8Num40z1">
    <w:name w:val="WW8Num40z1"/>
    <w:rsid w:val="00B02D58"/>
    <w:rPr>
      <w:rFonts w:ascii="OpenSymbol" w:hAnsi="OpenSymbol" w:cs="OpenSymbol"/>
    </w:rPr>
  </w:style>
  <w:style w:type="character" w:customStyle="1" w:styleId="WW8Num41z0">
    <w:name w:val="WW8Num41z0"/>
    <w:rsid w:val="00B02D58"/>
    <w:rPr>
      <w:rFonts w:ascii="Symbol" w:hAnsi="Symbol" w:cs="OpenSymbol"/>
    </w:rPr>
  </w:style>
  <w:style w:type="character" w:customStyle="1" w:styleId="WW8Num41z1">
    <w:name w:val="WW8Num41z1"/>
    <w:rsid w:val="00B02D58"/>
    <w:rPr>
      <w:rFonts w:ascii="OpenSymbol" w:hAnsi="OpenSymbol" w:cs="OpenSymbol"/>
    </w:rPr>
  </w:style>
  <w:style w:type="character" w:customStyle="1" w:styleId="WW8Num42z0">
    <w:name w:val="WW8Num42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42z1">
    <w:name w:val="WW8Num42z1"/>
    <w:rsid w:val="00B02D58"/>
    <w:rPr>
      <w:rFonts w:ascii="OpenSymbol" w:hAnsi="OpenSymbol" w:cs="OpenSymbol"/>
    </w:rPr>
  </w:style>
  <w:style w:type="character" w:customStyle="1" w:styleId="WW8Num43z0">
    <w:name w:val="WW8Num43z0"/>
    <w:rsid w:val="00B02D58"/>
    <w:rPr>
      <w:rFonts w:ascii="Symbol" w:hAnsi="Symbol" w:cs="OpenSymbol"/>
      <w:position w:val="0"/>
      <w:sz w:val="24"/>
      <w:shd w:val="clear" w:color="auto" w:fill="auto"/>
      <w:vertAlign w:val="baseline"/>
    </w:rPr>
  </w:style>
  <w:style w:type="character" w:customStyle="1" w:styleId="WW8Num43z1">
    <w:name w:val="WW8Num43z1"/>
    <w:rsid w:val="00B02D58"/>
    <w:rPr>
      <w:rFonts w:ascii="OpenSymbol" w:hAnsi="OpenSymbol" w:cs="OpenSymbol"/>
    </w:rPr>
  </w:style>
  <w:style w:type="character" w:customStyle="1" w:styleId="WW8Num44z0">
    <w:name w:val="WW8Num44z0"/>
    <w:rsid w:val="00B02D58"/>
    <w:rPr>
      <w:rFonts w:ascii="Symbol" w:hAnsi="Symbol" w:cs="OpenSymbol"/>
    </w:rPr>
  </w:style>
  <w:style w:type="character" w:customStyle="1" w:styleId="WW8Num44z1">
    <w:name w:val="WW8Num44z1"/>
    <w:rsid w:val="00B02D58"/>
    <w:rPr>
      <w:rFonts w:ascii="OpenSymbol" w:hAnsi="OpenSymbol" w:cs="OpenSymbol"/>
    </w:rPr>
  </w:style>
  <w:style w:type="character" w:customStyle="1" w:styleId="WW8Num45z0">
    <w:name w:val="WW8Num45z0"/>
    <w:rsid w:val="00B02D58"/>
    <w:rPr>
      <w:rFonts w:ascii="Symbol" w:hAnsi="Symbol" w:cs="OpenSymbol"/>
    </w:rPr>
  </w:style>
  <w:style w:type="character" w:customStyle="1" w:styleId="WW8Num45z1">
    <w:name w:val="WW8Num45z1"/>
    <w:rsid w:val="00B02D58"/>
    <w:rPr>
      <w:rFonts w:ascii="OpenSymbol" w:hAnsi="OpenSymbol" w:cs="OpenSymbol"/>
    </w:rPr>
  </w:style>
  <w:style w:type="character" w:customStyle="1" w:styleId="WW8Num46z0">
    <w:name w:val="WW8Num46z0"/>
    <w:rsid w:val="00B02D58"/>
    <w:rPr>
      <w:rFonts w:ascii="Symbol" w:hAnsi="Symbol" w:cs="OpenSymbol"/>
    </w:rPr>
  </w:style>
  <w:style w:type="character" w:customStyle="1" w:styleId="WW8Num46z1">
    <w:name w:val="WW8Num46z1"/>
    <w:rsid w:val="00B02D58"/>
    <w:rPr>
      <w:rFonts w:ascii="OpenSymbol" w:hAnsi="OpenSymbol" w:cs="OpenSymbol"/>
    </w:rPr>
  </w:style>
  <w:style w:type="character" w:customStyle="1" w:styleId="WW8Num47z0">
    <w:name w:val="WW8Num47z0"/>
    <w:rsid w:val="00B02D58"/>
    <w:rPr>
      <w:rFonts w:ascii="Symbol" w:hAnsi="Symbol" w:cs="OpenSymbol"/>
    </w:rPr>
  </w:style>
  <w:style w:type="character" w:customStyle="1" w:styleId="WW8Num47z1">
    <w:name w:val="WW8Num47z1"/>
    <w:rsid w:val="00B02D58"/>
    <w:rPr>
      <w:rFonts w:ascii="OpenSymbol" w:hAnsi="OpenSymbol" w:cs="OpenSymbol"/>
    </w:rPr>
  </w:style>
  <w:style w:type="character" w:customStyle="1" w:styleId="WW8Num48z0">
    <w:name w:val="WW8Num48z0"/>
    <w:rsid w:val="00B02D58"/>
    <w:rPr>
      <w:rFonts w:ascii="Symbol" w:hAnsi="Symbol" w:cs="OpenSymbol"/>
    </w:rPr>
  </w:style>
  <w:style w:type="character" w:customStyle="1" w:styleId="WW8Num48z1">
    <w:name w:val="WW8Num48z1"/>
    <w:rsid w:val="00B02D58"/>
    <w:rPr>
      <w:rFonts w:ascii="OpenSymbol" w:hAnsi="OpenSymbol" w:cs="OpenSymbol"/>
    </w:rPr>
  </w:style>
  <w:style w:type="character" w:customStyle="1" w:styleId="WW8Num4z1">
    <w:name w:val="WW8Num4z1"/>
    <w:rsid w:val="00B02D58"/>
    <w:rPr>
      <w:rFonts w:ascii="OpenSymbol" w:hAnsi="OpenSymbol" w:cs="Courier New"/>
    </w:rPr>
  </w:style>
  <w:style w:type="character" w:customStyle="1" w:styleId="WW8Num49z0">
    <w:name w:val="WW8Num49z0"/>
    <w:rsid w:val="00B02D58"/>
    <w:rPr>
      <w:rFonts w:ascii="Symbol" w:hAnsi="Symbol" w:cs="OpenSymbol"/>
      <w:shd w:val="clear" w:color="auto" w:fill="auto"/>
    </w:rPr>
  </w:style>
  <w:style w:type="character" w:customStyle="1" w:styleId="WW8Num49z1">
    <w:name w:val="WW8Num49z1"/>
    <w:rsid w:val="00B02D58"/>
    <w:rPr>
      <w:rFonts w:ascii="OpenSymbol" w:hAnsi="OpenSymbol" w:cs="OpenSymbol"/>
    </w:rPr>
  </w:style>
  <w:style w:type="character" w:customStyle="1" w:styleId="WW8Num50z0">
    <w:name w:val="WW8Num50z0"/>
    <w:rsid w:val="00B02D58"/>
    <w:rPr>
      <w:rFonts w:ascii="Symbol" w:hAnsi="Symbol" w:cs="OpenSymbol"/>
    </w:rPr>
  </w:style>
  <w:style w:type="character" w:customStyle="1" w:styleId="WW8Num50z1">
    <w:name w:val="WW8Num50z1"/>
    <w:rsid w:val="00B02D58"/>
    <w:rPr>
      <w:rFonts w:ascii="OpenSymbol" w:hAnsi="OpenSymbol" w:cs="OpenSymbol"/>
    </w:rPr>
  </w:style>
  <w:style w:type="character" w:customStyle="1" w:styleId="WW8Num51z0">
    <w:name w:val="WW8Num51z0"/>
    <w:rsid w:val="00B02D58"/>
    <w:rPr>
      <w:rFonts w:ascii="Symbol" w:hAnsi="Symbol" w:cs="OpenSymbol"/>
    </w:rPr>
  </w:style>
  <w:style w:type="character" w:customStyle="1" w:styleId="WW8Num51z1">
    <w:name w:val="WW8Num51z1"/>
    <w:rsid w:val="00B02D58"/>
    <w:rPr>
      <w:rFonts w:ascii="OpenSymbol" w:hAnsi="OpenSymbol" w:cs="OpenSymbol"/>
    </w:rPr>
  </w:style>
  <w:style w:type="character" w:customStyle="1" w:styleId="WW8Num52z0">
    <w:name w:val="WW8Num52z0"/>
    <w:rsid w:val="00B02D58"/>
    <w:rPr>
      <w:rFonts w:ascii="Symbol" w:hAnsi="Symbol" w:cs="OpenSymbol"/>
    </w:rPr>
  </w:style>
  <w:style w:type="character" w:customStyle="1" w:styleId="WW8Num52z1">
    <w:name w:val="WW8Num52z1"/>
    <w:rsid w:val="00B02D58"/>
    <w:rPr>
      <w:rFonts w:ascii="OpenSymbol" w:hAnsi="OpenSymbol" w:cs="OpenSymbol"/>
    </w:rPr>
  </w:style>
  <w:style w:type="character" w:customStyle="1" w:styleId="WW8Num53z0">
    <w:name w:val="WW8Num53z0"/>
    <w:rsid w:val="00B02D58"/>
    <w:rPr>
      <w:rFonts w:ascii="Symbol" w:hAnsi="Symbol" w:cs="OpenSymbol"/>
    </w:rPr>
  </w:style>
  <w:style w:type="character" w:customStyle="1" w:styleId="WW8Num53z1">
    <w:name w:val="WW8Num53z1"/>
    <w:rsid w:val="00B02D58"/>
    <w:rPr>
      <w:rFonts w:ascii="OpenSymbol" w:hAnsi="OpenSymbol" w:cs="OpenSymbol"/>
    </w:rPr>
  </w:style>
  <w:style w:type="character" w:customStyle="1" w:styleId="WW8Num54z0">
    <w:name w:val="WW8Num54z0"/>
    <w:rsid w:val="00B02D58"/>
    <w:rPr>
      <w:rFonts w:ascii="Symbol" w:hAnsi="Symbol" w:cs="OpenSymbol"/>
    </w:rPr>
  </w:style>
  <w:style w:type="character" w:customStyle="1" w:styleId="WW8Num54z1">
    <w:name w:val="WW8Num54z1"/>
    <w:rsid w:val="00B02D58"/>
    <w:rPr>
      <w:rFonts w:ascii="OpenSymbol" w:hAnsi="OpenSymbol" w:cs="OpenSymbol"/>
    </w:rPr>
  </w:style>
  <w:style w:type="character" w:customStyle="1" w:styleId="WW8Num55z0">
    <w:name w:val="WW8Num55z0"/>
    <w:rsid w:val="00B02D58"/>
    <w:rPr>
      <w:rFonts w:ascii="Symbol" w:hAnsi="Symbol" w:cs="OpenSymbol"/>
    </w:rPr>
  </w:style>
  <w:style w:type="character" w:customStyle="1" w:styleId="WW8Num55z1">
    <w:name w:val="WW8Num55z1"/>
    <w:rsid w:val="00B02D58"/>
    <w:rPr>
      <w:rFonts w:ascii="OpenSymbol" w:hAnsi="OpenSymbol" w:cs="OpenSymbol"/>
    </w:rPr>
  </w:style>
  <w:style w:type="character" w:customStyle="1" w:styleId="WW8Num56z0">
    <w:name w:val="WW8Num56z0"/>
    <w:rsid w:val="00B02D58"/>
    <w:rPr>
      <w:rFonts w:ascii="Symbol" w:hAnsi="Symbol" w:cs="OpenSymbol"/>
    </w:rPr>
  </w:style>
  <w:style w:type="character" w:customStyle="1" w:styleId="WW8Num56z1">
    <w:name w:val="WW8Num56z1"/>
    <w:rsid w:val="00B02D58"/>
    <w:rPr>
      <w:rFonts w:ascii="OpenSymbol" w:hAnsi="OpenSymbol" w:cs="OpenSymbol"/>
    </w:rPr>
  </w:style>
  <w:style w:type="character" w:customStyle="1" w:styleId="WW8Num57z0">
    <w:name w:val="WW8Num57z0"/>
    <w:rsid w:val="00B02D58"/>
    <w:rPr>
      <w:rFonts w:ascii="Symbol" w:hAnsi="Symbol" w:cs="OpenSymbol"/>
    </w:rPr>
  </w:style>
  <w:style w:type="character" w:customStyle="1" w:styleId="WW8Num57z1">
    <w:name w:val="WW8Num57z1"/>
    <w:rsid w:val="00B02D58"/>
    <w:rPr>
      <w:rFonts w:ascii="OpenSymbol" w:hAnsi="OpenSymbol" w:cs="OpenSymbol"/>
    </w:rPr>
  </w:style>
  <w:style w:type="character" w:customStyle="1" w:styleId="WW8Num58z0">
    <w:name w:val="WW8Num58z0"/>
    <w:rsid w:val="00B02D58"/>
    <w:rPr>
      <w:rFonts w:ascii="Symbol" w:hAnsi="Symbol" w:cs="OpenSymbol"/>
    </w:rPr>
  </w:style>
  <w:style w:type="character" w:customStyle="1" w:styleId="WW8Num58z1">
    <w:name w:val="WW8Num58z1"/>
    <w:rsid w:val="00B02D58"/>
    <w:rPr>
      <w:rFonts w:ascii="OpenSymbol" w:hAnsi="OpenSymbol" w:cs="OpenSymbol"/>
    </w:rPr>
  </w:style>
  <w:style w:type="character" w:customStyle="1" w:styleId="WW8Num59z0">
    <w:name w:val="WW8Num59z0"/>
    <w:rsid w:val="00B02D58"/>
    <w:rPr>
      <w:rFonts w:ascii="Symbol" w:hAnsi="Symbol" w:cs="OpenSymbol"/>
    </w:rPr>
  </w:style>
  <w:style w:type="character" w:customStyle="1" w:styleId="WW8Num59z1">
    <w:name w:val="WW8Num59z1"/>
    <w:rsid w:val="00B02D58"/>
    <w:rPr>
      <w:rFonts w:ascii="OpenSymbol" w:hAnsi="OpenSymbol" w:cs="OpenSymbol"/>
    </w:rPr>
  </w:style>
  <w:style w:type="character" w:customStyle="1" w:styleId="WW8Num60z0">
    <w:name w:val="WW8Num60z0"/>
    <w:rsid w:val="00B02D58"/>
    <w:rPr>
      <w:rFonts w:ascii="Symbol" w:hAnsi="Symbol" w:cs="OpenSymbol"/>
    </w:rPr>
  </w:style>
  <w:style w:type="character" w:customStyle="1" w:styleId="WW8Num60z1">
    <w:name w:val="WW8Num60z1"/>
    <w:rsid w:val="00B02D58"/>
    <w:rPr>
      <w:rFonts w:ascii="OpenSymbol" w:hAnsi="OpenSymbol" w:cs="OpenSymbol"/>
    </w:rPr>
  </w:style>
  <w:style w:type="character" w:customStyle="1" w:styleId="WW8Num61z0">
    <w:name w:val="WW8Num61z0"/>
    <w:rsid w:val="00B02D58"/>
    <w:rPr>
      <w:rFonts w:ascii="Symbol" w:hAnsi="Symbol" w:cs="OpenSymbol"/>
    </w:rPr>
  </w:style>
  <w:style w:type="character" w:customStyle="1" w:styleId="WW8Num61z1">
    <w:name w:val="WW8Num61z1"/>
    <w:rsid w:val="00B02D58"/>
    <w:rPr>
      <w:rFonts w:ascii="OpenSymbol" w:hAnsi="OpenSymbol" w:cs="OpenSymbol"/>
    </w:rPr>
  </w:style>
  <w:style w:type="character" w:customStyle="1" w:styleId="WW8Num62z0">
    <w:name w:val="WW8Num62z0"/>
    <w:rsid w:val="00B02D58"/>
    <w:rPr>
      <w:rFonts w:ascii="Symbol" w:hAnsi="Symbol" w:cs="OpenSymbol"/>
    </w:rPr>
  </w:style>
  <w:style w:type="character" w:customStyle="1" w:styleId="WW8Num62z1">
    <w:name w:val="WW8Num62z1"/>
    <w:rsid w:val="00B02D58"/>
    <w:rPr>
      <w:rFonts w:ascii="OpenSymbol" w:hAnsi="OpenSymbol" w:cs="OpenSymbol"/>
    </w:rPr>
  </w:style>
  <w:style w:type="character" w:customStyle="1" w:styleId="WW8Num63z0">
    <w:name w:val="WW8Num63z0"/>
    <w:rsid w:val="00B02D58"/>
    <w:rPr>
      <w:rFonts w:ascii="Symbol" w:hAnsi="Symbol" w:cs="OpenSymbol"/>
      <w:shd w:val="clear" w:color="auto" w:fill="auto"/>
    </w:rPr>
  </w:style>
  <w:style w:type="character" w:customStyle="1" w:styleId="WW8Num63z1">
    <w:name w:val="WW8Num63z1"/>
    <w:rsid w:val="00B02D58"/>
    <w:rPr>
      <w:rFonts w:ascii="OpenSymbol" w:hAnsi="OpenSymbol" w:cs="OpenSymbol"/>
    </w:rPr>
  </w:style>
  <w:style w:type="character" w:customStyle="1" w:styleId="WW8Num64z0">
    <w:name w:val="WW8Num64z0"/>
    <w:rsid w:val="00B02D58"/>
    <w:rPr>
      <w:rFonts w:ascii="Symbol" w:hAnsi="Symbol" w:cs="OpenSymbol"/>
    </w:rPr>
  </w:style>
  <w:style w:type="character" w:customStyle="1" w:styleId="WW8Num64z1">
    <w:name w:val="WW8Num64z1"/>
    <w:rsid w:val="00B02D58"/>
    <w:rPr>
      <w:rFonts w:ascii="OpenSymbol" w:hAnsi="OpenSymbol" w:cs="OpenSymbol"/>
    </w:rPr>
  </w:style>
  <w:style w:type="character" w:customStyle="1" w:styleId="WW8Num20z2">
    <w:name w:val="WW8Num20z2"/>
    <w:rsid w:val="00B02D58"/>
    <w:rPr>
      <w:rFonts w:ascii="Wingdings" w:hAnsi="Wingdings" w:cs="Wingdings"/>
    </w:rPr>
  </w:style>
  <w:style w:type="character" w:customStyle="1" w:styleId="WW8Num20z3">
    <w:name w:val="WW8Num20z3"/>
    <w:rsid w:val="00B02D58"/>
    <w:rPr>
      <w:rFonts w:ascii="Symbol" w:hAnsi="Symbol" w:cs="Symbol"/>
    </w:rPr>
  </w:style>
  <w:style w:type="character" w:customStyle="1" w:styleId="WW8Num20z4">
    <w:name w:val="WW8Num20z4"/>
    <w:rsid w:val="00B02D58"/>
  </w:style>
  <w:style w:type="character" w:customStyle="1" w:styleId="WW8Num20z5">
    <w:name w:val="WW8Num20z5"/>
    <w:rsid w:val="00B02D58"/>
  </w:style>
  <w:style w:type="character" w:customStyle="1" w:styleId="WW8Num20z6">
    <w:name w:val="WW8Num20z6"/>
    <w:rsid w:val="00B02D58"/>
  </w:style>
  <w:style w:type="character" w:customStyle="1" w:styleId="WW8Num20z7">
    <w:name w:val="WW8Num20z7"/>
    <w:rsid w:val="00B02D58"/>
  </w:style>
  <w:style w:type="character" w:customStyle="1" w:styleId="WW8Num20z8">
    <w:name w:val="WW8Num20z8"/>
    <w:rsid w:val="00B02D58"/>
  </w:style>
  <w:style w:type="character" w:customStyle="1" w:styleId="WW8Num21z2">
    <w:name w:val="WW8Num21z2"/>
    <w:rsid w:val="00B02D58"/>
    <w:rPr>
      <w:rFonts w:ascii="Wingdings" w:hAnsi="Wingdings" w:cs="Wingdings"/>
    </w:rPr>
  </w:style>
  <w:style w:type="character" w:customStyle="1" w:styleId="WW8Num21z4">
    <w:name w:val="WW8Num21z4"/>
    <w:rsid w:val="00B02D58"/>
  </w:style>
  <w:style w:type="character" w:customStyle="1" w:styleId="WW8Num21z5">
    <w:name w:val="WW8Num21z5"/>
    <w:rsid w:val="00B02D58"/>
  </w:style>
  <w:style w:type="character" w:customStyle="1" w:styleId="WW8Num21z6">
    <w:name w:val="WW8Num21z6"/>
    <w:rsid w:val="00B02D58"/>
  </w:style>
  <w:style w:type="character" w:customStyle="1" w:styleId="WW8Num21z7">
    <w:name w:val="WW8Num21z7"/>
    <w:rsid w:val="00B02D58"/>
  </w:style>
  <w:style w:type="character" w:customStyle="1" w:styleId="WW8Num21z8">
    <w:name w:val="WW8Num21z8"/>
    <w:rsid w:val="00B02D58"/>
  </w:style>
  <w:style w:type="character" w:customStyle="1" w:styleId="WW8Num28z2">
    <w:name w:val="WW8Num28z2"/>
    <w:rsid w:val="00B02D58"/>
  </w:style>
  <w:style w:type="character" w:customStyle="1" w:styleId="WW8Num28z3">
    <w:name w:val="WW8Num28z3"/>
    <w:rsid w:val="00B02D58"/>
  </w:style>
  <w:style w:type="character" w:customStyle="1" w:styleId="WW8Num28z4">
    <w:name w:val="WW8Num28z4"/>
    <w:rsid w:val="00B02D58"/>
  </w:style>
  <w:style w:type="character" w:customStyle="1" w:styleId="WW8Num28z5">
    <w:name w:val="WW8Num28z5"/>
    <w:rsid w:val="00B02D58"/>
  </w:style>
  <w:style w:type="character" w:customStyle="1" w:styleId="WW8Num28z6">
    <w:name w:val="WW8Num28z6"/>
    <w:rsid w:val="00B02D58"/>
  </w:style>
  <w:style w:type="character" w:customStyle="1" w:styleId="WW8Num28z7">
    <w:name w:val="WW8Num28z7"/>
    <w:rsid w:val="00B02D58"/>
  </w:style>
  <w:style w:type="character" w:customStyle="1" w:styleId="WW8Num28z8">
    <w:name w:val="WW8Num28z8"/>
    <w:rsid w:val="00B02D58"/>
  </w:style>
  <w:style w:type="character" w:customStyle="1" w:styleId="WW8Num21z3">
    <w:name w:val="WW8Num21z3"/>
    <w:rsid w:val="00B02D58"/>
    <w:rPr>
      <w:rFonts w:ascii="Symbol" w:hAnsi="Symbol" w:cs="Symbol"/>
    </w:rPr>
  </w:style>
  <w:style w:type="character" w:customStyle="1" w:styleId="WW8Num22z2">
    <w:name w:val="WW8Num22z2"/>
    <w:rsid w:val="00B02D58"/>
    <w:rPr>
      <w:rFonts w:ascii="Wingdings" w:hAnsi="Wingdings" w:cs="Wingdings"/>
    </w:rPr>
  </w:style>
  <w:style w:type="character" w:customStyle="1" w:styleId="WW8Num22z4">
    <w:name w:val="WW8Num22z4"/>
    <w:rsid w:val="00B02D58"/>
  </w:style>
  <w:style w:type="character" w:customStyle="1" w:styleId="WW8Num22z5">
    <w:name w:val="WW8Num22z5"/>
    <w:rsid w:val="00B02D58"/>
  </w:style>
  <w:style w:type="character" w:customStyle="1" w:styleId="WW8Num22z6">
    <w:name w:val="WW8Num22z6"/>
    <w:rsid w:val="00B02D58"/>
  </w:style>
  <w:style w:type="character" w:customStyle="1" w:styleId="WW8Num22z7">
    <w:name w:val="WW8Num22z7"/>
    <w:rsid w:val="00B02D58"/>
  </w:style>
  <w:style w:type="character" w:customStyle="1" w:styleId="WW8Num22z8">
    <w:name w:val="WW8Num22z8"/>
    <w:rsid w:val="00B02D58"/>
  </w:style>
  <w:style w:type="character" w:customStyle="1" w:styleId="WW8Num29z2">
    <w:name w:val="WW8Num29z2"/>
    <w:rsid w:val="00B02D58"/>
  </w:style>
  <w:style w:type="character" w:customStyle="1" w:styleId="WW8Num29z3">
    <w:name w:val="WW8Num29z3"/>
    <w:rsid w:val="00B02D58"/>
  </w:style>
  <w:style w:type="character" w:customStyle="1" w:styleId="WW8Num29z4">
    <w:name w:val="WW8Num29z4"/>
    <w:rsid w:val="00B02D58"/>
  </w:style>
  <w:style w:type="character" w:customStyle="1" w:styleId="WW8Num29z5">
    <w:name w:val="WW8Num29z5"/>
    <w:rsid w:val="00B02D58"/>
  </w:style>
  <w:style w:type="character" w:customStyle="1" w:styleId="WW8Num29z6">
    <w:name w:val="WW8Num29z6"/>
    <w:rsid w:val="00B02D58"/>
  </w:style>
  <w:style w:type="character" w:customStyle="1" w:styleId="WW8Num29z7">
    <w:name w:val="WW8Num29z7"/>
    <w:rsid w:val="00B02D58"/>
  </w:style>
  <w:style w:type="character" w:customStyle="1" w:styleId="WW8Num29z8">
    <w:name w:val="WW8Num29z8"/>
    <w:rsid w:val="00B02D58"/>
  </w:style>
  <w:style w:type="character" w:customStyle="1" w:styleId="WW8Num37z2">
    <w:name w:val="WW8Num37z2"/>
    <w:rsid w:val="00B02D58"/>
  </w:style>
  <w:style w:type="character" w:customStyle="1" w:styleId="WW8Num37z3">
    <w:name w:val="WW8Num37z3"/>
    <w:rsid w:val="00B02D58"/>
  </w:style>
  <w:style w:type="character" w:customStyle="1" w:styleId="WW8Num37z4">
    <w:name w:val="WW8Num37z4"/>
    <w:rsid w:val="00B02D58"/>
  </w:style>
  <w:style w:type="character" w:customStyle="1" w:styleId="WW8Num37z5">
    <w:name w:val="WW8Num37z5"/>
    <w:rsid w:val="00B02D58"/>
  </w:style>
  <w:style w:type="character" w:customStyle="1" w:styleId="WW8Num37z6">
    <w:name w:val="WW8Num37z6"/>
    <w:rsid w:val="00B02D58"/>
  </w:style>
  <w:style w:type="character" w:customStyle="1" w:styleId="WW8Num37z7">
    <w:name w:val="WW8Num37z7"/>
    <w:rsid w:val="00B02D58"/>
  </w:style>
  <w:style w:type="character" w:customStyle="1" w:styleId="WW8Num37z8">
    <w:name w:val="WW8Num37z8"/>
    <w:rsid w:val="00B02D58"/>
  </w:style>
  <w:style w:type="character" w:customStyle="1" w:styleId="WW8Num27z2">
    <w:name w:val="WW8Num27z2"/>
    <w:rsid w:val="00B02D58"/>
    <w:rPr>
      <w:rFonts w:ascii="Wingdings" w:hAnsi="Wingdings" w:cs="Wingdings"/>
    </w:rPr>
  </w:style>
  <w:style w:type="character" w:customStyle="1" w:styleId="WW8Num27z3">
    <w:name w:val="WW8Num27z3"/>
    <w:rsid w:val="00B02D58"/>
    <w:rPr>
      <w:rFonts w:ascii="Symbol" w:hAnsi="Symbol" w:cs="Symbol"/>
    </w:rPr>
  </w:style>
  <w:style w:type="character" w:customStyle="1" w:styleId="WW8Num27z4">
    <w:name w:val="WW8Num27z4"/>
    <w:rsid w:val="00B02D58"/>
  </w:style>
  <w:style w:type="character" w:customStyle="1" w:styleId="WW8Num27z5">
    <w:name w:val="WW8Num27z5"/>
    <w:rsid w:val="00B02D58"/>
  </w:style>
  <w:style w:type="character" w:customStyle="1" w:styleId="WW8Num27z6">
    <w:name w:val="WW8Num27z6"/>
    <w:rsid w:val="00B02D58"/>
  </w:style>
  <w:style w:type="character" w:customStyle="1" w:styleId="WW8Num27z7">
    <w:name w:val="WW8Num27z7"/>
    <w:rsid w:val="00B02D58"/>
  </w:style>
  <w:style w:type="character" w:customStyle="1" w:styleId="WW8Num27z8">
    <w:name w:val="WW8Num27z8"/>
    <w:rsid w:val="00B02D58"/>
  </w:style>
  <w:style w:type="character" w:customStyle="1" w:styleId="WW8Num38z2">
    <w:name w:val="WW8Num38z2"/>
    <w:rsid w:val="00B02D58"/>
  </w:style>
  <w:style w:type="character" w:customStyle="1" w:styleId="WW8Num38z3">
    <w:name w:val="WW8Num38z3"/>
    <w:rsid w:val="00B02D58"/>
  </w:style>
  <w:style w:type="character" w:customStyle="1" w:styleId="WW8Num38z4">
    <w:name w:val="WW8Num38z4"/>
    <w:rsid w:val="00B02D58"/>
  </w:style>
  <w:style w:type="character" w:customStyle="1" w:styleId="WW8Num38z5">
    <w:name w:val="WW8Num38z5"/>
    <w:rsid w:val="00B02D58"/>
  </w:style>
  <w:style w:type="character" w:customStyle="1" w:styleId="WW8Num38z6">
    <w:name w:val="WW8Num38z6"/>
    <w:rsid w:val="00B02D58"/>
  </w:style>
  <w:style w:type="character" w:customStyle="1" w:styleId="WW8Num38z7">
    <w:name w:val="WW8Num38z7"/>
    <w:rsid w:val="00B02D58"/>
  </w:style>
  <w:style w:type="character" w:customStyle="1" w:styleId="WW8Num38z8">
    <w:name w:val="WW8Num38z8"/>
    <w:rsid w:val="00B02D58"/>
  </w:style>
  <w:style w:type="character" w:customStyle="1" w:styleId="WW8Num30z2">
    <w:name w:val="WW8Num30z2"/>
    <w:rsid w:val="00B02D58"/>
    <w:rPr>
      <w:rFonts w:ascii="Wingdings" w:hAnsi="Wingdings" w:cs="Wingdings"/>
    </w:rPr>
  </w:style>
  <w:style w:type="character" w:customStyle="1" w:styleId="WW8Num30z3">
    <w:name w:val="WW8Num30z3"/>
    <w:rsid w:val="00B02D58"/>
    <w:rPr>
      <w:rFonts w:ascii="Symbol" w:hAnsi="Symbol" w:cs="Symbol"/>
    </w:rPr>
  </w:style>
  <w:style w:type="character" w:customStyle="1" w:styleId="WW8Num30z4">
    <w:name w:val="WW8Num30z4"/>
    <w:rsid w:val="00B02D58"/>
  </w:style>
  <w:style w:type="character" w:customStyle="1" w:styleId="WW8Num30z5">
    <w:name w:val="WW8Num30z5"/>
    <w:rsid w:val="00B02D58"/>
  </w:style>
  <w:style w:type="character" w:customStyle="1" w:styleId="WW8Num30z6">
    <w:name w:val="WW8Num30z6"/>
    <w:rsid w:val="00B02D58"/>
  </w:style>
  <w:style w:type="character" w:customStyle="1" w:styleId="WW8Num30z7">
    <w:name w:val="WW8Num30z7"/>
    <w:rsid w:val="00B02D58"/>
  </w:style>
  <w:style w:type="character" w:customStyle="1" w:styleId="WW8Num30z8">
    <w:name w:val="WW8Num30z8"/>
    <w:rsid w:val="00B02D58"/>
  </w:style>
  <w:style w:type="character" w:customStyle="1" w:styleId="WW8Num31z2">
    <w:name w:val="WW8Num31z2"/>
    <w:rsid w:val="00B02D58"/>
    <w:rPr>
      <w:rFonts w:ascii="Wingdings" w:hAnsi="Wingdings" w:cs="Wingdings"/>
    </w:rPr>
  </w:style>
  <w:style w:type="character" w:customStyle="1" w:styleId="WW8Num31z3">
    <w:name w:val="WW8Num31z3"/>
    <w:rsid w:val="00B02D58"/>
    <w:rPr>
      <w:rFonts w:ascii="Symbol" w:hAnsi="Symbol" w:cs="Symbol"/>
    </w:rPr>
  </w:style>
  <w:style w:type="character" w:customStyle="1" w:styleId="WW8Num31z4">
    <w:name w:val="WW8Num31z4"/>
    <w:rsid w:val="00B02D58"/>
  </w:style>
  <w:style w:type="character" w:customStyle="1" w:styleId="WW8Num31z5">
    <w:name w:val="WW8Num31z5"/>
    <w:rsid w:val="00B02D58"/>
  </w:style>
  <w:style w:type="character" w:customStyle="1" w:styleId="WW8Num31z6">
    <w:name w:val="WW8Num31z6"/>
    <w:rsid w:val="00B02D58"/>
  </w:style>
  <w:style w:type="character" w:customStyle="1" w:styleId="WW8Num31z7">
    <w:name w:val="WW8Num31z7"/>
    <w:rsid w:val="00B02D58"/>
  </w:style>
  <w:style w:type="character" w:customStyle="1" w:styleId="WW8Num31z8">
    <w:name w:val="WW8Num31z8"/>
    <w:rsid w:val="00B02D58"/>
  </w:style>
  <w:style w:type="character" w:customStyle="1" w:styleId="WW8Num33z2">
    <w:name w:val="WW8Num33z2"/>
    <w:rsid w:val="00B02D58"/>
  </w:style>
  <w:style w:type="character" w:customStyle="1" w:styleId="WW8Num33z3">
    <w:name w:val="WW8Num33z3"/>
    <w:rsid w:val="00B02D58"/>
  </w:style>
  <w:style w:type="character" w:customStyle="1" w:styleId="WW8Num33z4">
    <w:name w:val="WW8Num33z4"/>
    <w:rsid w:val="00B02D58"/>
  </w:style>
  <w:style w:type="character" w:customStyle="1" w:styleId="WW8Num33z5">
    <w:name w:val="WW8Num33z5"/>
    <w:rsid w:val="00B02D58"/>
  </w:style>
  <w:style w:type="character" w:customStyle="1" w:styleId="WW8Num33z6">
    <w:name w:val="WW8Num33z6"/>
    <w:rsid w:val="00B02D58"/>
  </w:style>
  <w:style w:type="character" w:customStyle="1" w:styleId="WW8Num33z7">
    <w:name w:val="WW8Num33z7"/>
    <w:rsid w:val="00B02D58"/>
  </w:style>
  <w:style w:type="character" w:customStyle="1" w:styleId="WW8Num33z8">
    <w:name w:val="WW8Num33z8"/>
    <w:rsid w:val="00B02D58"/>
  </w:style>
  <w:style w:type="character" w:customStyle="1" w:styleId="WW8Num34z2">
    <w:name w:val="WW8Num34z2"/>
    <w:rsid w:val="00B02D58"/>
    <w:rPr>
      <w:rFonts w:ascii="Wingdings" w:hAnsi="Wingdings" w:cs="Wingdings"/>
    </w:rPr>
  </w:style>
  <w:style w:type="character" w:customStyle="1" w:styleId="WW8Num34z3">
    <w:name w:val="WW8Num34z3"/>
    <w:rsid w:val="00B02D58"/>
    <w:rPr>
      <w:rFonts w:ascii="Symbol" w:hAnsi="Symbol" w:cs="Symbol"/>
    </w:rPr>
  </w:style>
  <w:style w:type="character" w:customStyle="1" w:styleId="WW8Num34z4">
    <w:name w:val="WW8Num34z4"/>
    <w:rsid w:val="00B02D58"/>
  </w:style>
  <w:style w:type="character" w:customStyle="1" w:styleId="WW8Num34z5">
    <w:name w:val="WW8Num34z5"/>
    <w:rsid w:val="00B02D58"/>
  </w:style>
  <w:style w:type="character" w:customStyle="1" w:styleId="WW8Num34z6">
    <w:name w:val="WW8Num34z6"/>
    <w:rsid w:val="00B02D58"/>
  </w:style>
  <w:style w:type="character" w:customStyle="1" w:styleId="WW8Num34z7">
    <w:name w:val="WW8Num34z7"/>
    <w:rsid w:val="00B02D58"/>
  </w:style>
  <w:style w:type="character" w:customStyle="1" w:styleId="WW8Num34z8">
    <w:name w:val="WW8Num34z8"/>
    <w:rsid w:val="00B02D58"/>
  </w:style>
  <w:style w:type="character" w:customStyle="1" w:styleId="WW8Num35z2">
    <w:name w:val="WW8Num35z2"/>
    <w:rsid w:val="00B02D58"/>
  </w:style>
  <w:style w:type="character" w:customStyle="1" w:styleId="WW8Num35z3">
    <w:name w:val="WW8Num35z3"/>
    <w:rsid w:val="00B02D58"/>
  </w:style>
  <w:style w:type="character" w:customStyle="1" w:styleId="WW8Num35z4">
    <w:name w:val="WW8Num35z4"/>
    <w:rsid w:val="00B02D58"/>
  </w:style>
  <w:style w:type="character" w:customStyle="1" w:styleId="WW8Num35z5">
    <w:name w:val="WW8Num35z5"/>
    <w:rsid w:val="00B02D58"/>
  </w:style>
  <w:style w:type="character" w:customStyle="1" w:styleId="WW8Num35z6">
    <w:name w:val="WW8Num35z6"/>
    <w:rsid w:val="00B02D58"/>
  </w:style>
  <w:style w:type="character" w:customStyle="1" w:styleId="WW8Num35z7">
    <w:name w:val="WW8Num35z7"/>
    <w:rsid w:val="00B02D58"/>
  </w:style>
  <w:style w:type="character" w:customStyle="1" w:styleId="WW8Num35z8">
    <w:name w:val="WW8Num35z8"/>
    <w:rsid w:val="00B02D58"/>
  </w:style>
  <w:style w:type="character" w:customStyle="1" w:styleId="WW8Num32z2">
    <w:name w:val="WW8Num32z2"/>
    <w:rsid w:val="00B02D58"/>
  </w:style>
  <w:style w:type="character" w:customStyle="1" w:styleId="WW8Num32z3">
    <w:name w:val="WW8Num32z3"/>
    <w:rsid w:val="00B02D58"/>
  </w:style>
  <w:style w:type="character" w:customStyle="1" w:styleId="WW8Num32z4">
    <w:name w:val="WW8Num32z4"/>
    <w:rsid w:val="00B02D58"/>
  </w:style>
  <w:style w:type="character" w:customStyle="1" w:styleId="WW8Num32z5">
    <w:name w:val="WW8Num32z5"/>
    <w:rsid w:val="00B02D58"/>
  </w:style>
  <w:style w:type="character" w:customStyle="1" w:styleId="WW8Num32z6">
    <w:name w:val="WW8Num32z6"/>
    <w:rsid w:val="00B02D58"/>
  </w:style>
  <w:style w:type="character" w:customStyle="1" w:styleId="WW8Num32z7">
    <w:name w:val="WW8Num32z7"/>
    <w:rsid w:val="00B02D58"/>
  </w:style>
  <w:style w:type="character" w:customStyle="1" w:styleId="WW8Num32z8">
    <w:name w:val="WW8Num32z8"/>
    <w:rsid w:val="00B02D58"/>
  </w:style>
  <w:style w:type="character" w:customStyle="1" w:styleId="Absatz-Standardschriftart">
    <w:name w:val="Absatz-Standardschriftart"/>
    <w:rsid w:val="00B02D58"/>
  </w:style>
  <w:style w:type="character" w:customStyle="1" w:styleId="WW-Absatz-Standardschriftart">
    <w:name w:val="WW-Absatz-Standardschriftart"/>
    <w:rsid w:val="00B02D58"/>
  </w:style>
  <w:style w:type="character" w:customStyle="1" w:styleId="WW-Absatz-Standardschriftart1">
    <w:name w:val="WW-Absatz-Standardschriftart1"/>
    <w:rsid w:val="00B02D58"/>
  </w:style>
  <w:style w:type="character" w:customStyle="1" w:styleId="WW-Absatz-Standardschriftart11">
    <w:name w:val="WW-Absatz-Standardschriftart11"/>
    <w:rsid w:val="00B02D58"/>
  </w:style>
  <w:style w:type="character" w:customStyle="1" w:styleId="WW-Absatz-Standardschriftart111">
    <w:name w:val="WW-Absatz-Standardschriftart111"/>
    <w:rsid w:val="00B02D58"/>
  </w:style>
  <w:style w:type="character" w:customStyle="1" w:styleId="WW-Absatz-Standardschriftart1111">
    <w:name w:val="WW-Absatz-Standardschriftart1111"/>
    <w:rsid w:val="00B02D58"/>
  </w:style>
  <w:style w:type="character" w:customStyle="1" w:styleId="WW-Absatz-Standardschriftart11111">
    <w:name w:val="WW-Absatz-Standardschriftart11111"/>
    <w:rsid w:val="00B02D58"/>
  </w:style>
  <w:style w:type="character" w:customStyle="1" w:styleId="WW-Absatz-Standardschriftart111111">
    <w:name w:val="WW-Absatz-Standardschriftart111111"/>
    <w:rsid w:val="00B02D58"/>
  </w:style>
  <w:style w:type="character" w:customStyle="1" w:styleId="WW-Absatz-Standardschriftart1111111">
    <w:name w:val="WW-Absatz-Standardschriftart1111111"/>
    <w:rsid w:val="00B02D58"/>
  </w:style>
  <w:style w:type="character" w:customStyle="1" w:styleId="WW-Absatz-Standardschriftart11111111">
    <w:name w:val="WW-Absatz-Standardschriftart11111111"/>
    <w:rsid w:val="00B02D58"/>
  </w:style>
  <w:style w:type="character" w:customStyle="1" w:styleId="WW-Absatz-Standardschriftart111111111">
    <w:name w:val="WW-Absatz-Standardschriftart111111111"/>
    <w:rsid w:val="00B02D58"/>
  </w:style>
  <w:style w:type="character" w:customStyle="1" w:styleId="WW-Absatz-Standardschriftart1111111111">
    <w:name w:val="WW-Absatz-Standardschriftart1111111111"/>
    <w:rsid w:val="00B02D58"/>
  </w:style>
  <w:style w:type="character" w:customStyle="1" w:styleId="WW-Absatz-Standardschriftart11111111111">
    <w:name w:val="WW-Absatz-Standardschriftart11111111111"/>
    <w:rsid w:val="00B02D58"/>
  </w:style>
  <w:style w:type="character" w:customStyle="1" w:styleId="WW-Absatz-Standardschriftart111111111111">
    <w:name w:val="WW-Absatz-Standardschriftart111111111111"/>
    <w:rsid w:val="00B02D58"/>
  </w:style>
  <w:style w:type="character" w:customStyle="1" w:styleId="WW-Absatz-Standardschriftart1111111111111">
    <w:name w:val="WW-Absatz-Standardschriftart1111111111111"/>
    <w:rsid w:val="00B02D58"/>
  </w:style>
  <w:style w:type="character" w:customStyle="1" w:styleId="WW-Absatz-Standardschriftart11111111111111">
    <w:name w:val="WW-Absatz-Standardschriftart11111111111111"/>
    <w:rsid w:val="00B02D58"/>
  </w:style>
  <w:style w:type="character" w:customStyle="1" w:styleId="WW8Num8z2">
    <w:name w:val="WW8Num8z2"/>
    <w:rsid w:val="00B02D58"/>
    <w:rPr>
      <w:rFonts w:ascii="Wingdings" w:hAnsi="Wingdings" w:cs="Wingdings"/>
    </w:rPr>
  </w:style>
  <w:style w:type="character" w:customStyle="1" w:styleId="WW8Num8z3">
    <w:name w:val="WW8Num8z3"/>
    <w:rsid w:val="00B02D58"/>
    <w:rPr>
      <w:rFonts w:ascii="Symbol" w:hAnsi="Symbol" w:cs="Symbol"/>
    </w:rPr>
  </w:style>
  <w:style w:type="character" w:customStyle="1" w:styleId="WW-Absatz-Standardschriftart111111111111111">
    <w:name w:val="WW-Absatz-Standardschriftart111111111111111"/>
    <w:rsid w:val="00B02D58"/>
  </w:style>
  <w:style w:type="character" w:customStyle="1" w:styleId="WW-Absatz-Standardschriftart1111111111111111">
    <w:name w:val="WW-Absatz-Standardschriftart1111111111111111"/>
    <w:rsid w:val="00B02D58"/>
  </w:style>
  <w:style w:type="character" w:customStyle="1" w:styleId="WW8Num25z2">
    <w:name w:val="WW8Num25z2"/>
    <w:rsid w:val="00B02D58"/>
    <w:rPr>
      <w:rFonts w:ascii="Wingdings" w:hAnsi="Wingdings" w:cs="Wingdings"/>
    </w:rPr>
  </w:style>
  <w:style w:type="character" w:customStyle="1" w:styleId="WW8Num25z3">
    <w:name w:val="WW8Num25z3"/>
    <w:rsid w:val="00B02D58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B02D58"/>
  </w:style>
  <w:style w:type="character" w:customStyle="1" w:styleId="WW-Absatz-Standardschriftart111111111111111111">
    <w:name w:val="WW-Absatz-Standardschriftart111111111111111111"/>
    <w:rsid w:val="00B02D58"/>
  </w:style>
  <w:style w:type="character" w:customStyle="1" w:styleId="WW-Absatz-Standardschriftart1111111111111111111">
    <w:name w:val="WW-Absatz-Standardschriftart1111111111111111111"/>
    <w:rsid w:val="00B02D58"/>
  </w:style>
  <w:style w:type="character" w:customStyle="1" w:styleId="WW-Absatz-Standardschriftart11111111111111111111">
    <w:name w:val="WW-Absatz-Standardschriftart11111111111111111111"/>
    <w:rsid w:val="00B02D58"/>
  </w:style>
  <w:style w:type="character" w:customStyle="1" w:styleId="WW-Absatz-Standardschriftart111111111111111111111">
    <w:name w:val="WW-Absatz-Standardschriftart111111111111111111111"/>
    <w:rsid w:val="00B02D58"/>
  </w:style>
  <w:style w:type="character" w:customStyle="1" w:styleId="WW-Absatz-Standardschriftart1111111111111111111111">
    <w:name w:val="WW-Absatz-Standardschriftart1111111111111111111111"/>
    <w:rsid w:val="00B02D58"/>
  </w:style>
  <w:style w:type="character" w:customStyle="1" w:styleId="WW-Absatz-Standardschriftart11111111111111111111111">
    <w:name w:val="WW-Absatz-Standardschriftart11111111111111111111111"/>
    <w:rsid w:val="00B02D58"/>
  </w:style>
  <w:style w:type="character" w:customStyle="1" w:styleId="WW8Num13z2">
    <w:name w:val="WW8Num13z2"/>
    <w:rsid w:val="00B02D58"/>
    <w:rPr>
      <w:rFonts w:ascii="Wingdings" w:hAnsi="Wingdings" w:cs="Wingdings"/>
    </w:rPr>
  </w:style>
  <w:style w:type="character" w:customStyle="1" w:styleId="WW8Num13z3">
    <w:name w:val="WW8Num13z3"/>
    <w:rsid w:val="00B02D58"/>
    <w:rPr>
      <w:rFonts w:ascii="Symbol" w:hAnsi="Symbol" w:cs="Symbol"/>
    </w:rPr>
  </w:style>
  <w:style w:type="character" w:customStyle="1" w:styleId="WW8Num15z2">
    <w:name w:val="WW8Num15z2"/>
    <w:rsid w:val="00B02D58"/>
    <w:rPr>
      <w:rFonts w:ascii="Wingdings" w:hAnsi="Wingdings" w:cs="Wingdings"/>
    </w:rPr>
  </w:style>
  <w:style w:type="character" w:customStyle="1" w:styleId="WW8Num15z3">
    <w:name w:val="WW8Num15z3"/>
    <w:rsid w:val="00B02D58"/>
    <w:rPr>
      <w:rFonts w:ascii="Symbol" w:hAnsi="Symbol" w:cs="Symbol"/>
    </w:rPr>
  </w:style>
  <w:style w:type="character" w:customStyle="1" w:styleId="WW8Num16z2">
    <w:name w:val="WW8Num16z2"/>
    <w:rsid w:val="00B02D58"/>
    <w:rPr>
      <w:rFonts w:ascii="Wingdings" w:hAnsi="Wingdings" w:cs="Wingdings"/>
    </w:rPr>
  </w:style>
  <w:style w:type="character" w:customStyle="1" w:styleId="WW8Num16z3">
    <w:name w:val="WW8Num16z3"/>
    <w:rsid w:val="00B02D58"/>
    <w:rPr>
      <w:rFonts w:ascii="Symbol" w:hAnsi="Symbol" w:cs="Symbol"/>
    </w:rPr>
  </w:style>
  <w:style w:type="character" w:customStyle="1" w:styleId="WW8Num23z2">
    <w:name w:val="WW8Num23z2"/>
    <w:rsid w:val="00B02D58"/>
    <w:rPr>
      <w:rFonts w:ascii="Wingdings" w:hAnsi="Wingdings" w:cs="Wingdings"/>
    </w:rPr>
  </w:style>
  <w:style w:type="character" w:customStyle="1" w:styleId="WW8Num36z2">
    <w:name w:val="WW8Num36z2"/>
    <w:rsid w:val="00B02D58"/>
    <w:rPr>
      <w:rFonts w:ascii="Wingdings" w:hAnsi="Wingdings" w:cs="Wingdings"/>
    </w:rPr>
  </w:style>
  <w:style w:type="character" w:customStyle="1" w:styleId="WW8Num36z3">
    <w:name w:val="WW8Num36z3"/>
    <w:rsid w:val="00B02D58"/>
    <w:rPr>
      <w:rFonts w:ascii="Symbol" w:hAnsi="Symbol" w:cs="Symbol"/>
    </w:rPr>
  </w:style>
  <w:style w:type="character" w:customStyle="1" w:styleId="Domylnaczcionkaakapitu2">
    <w:name w:val="Domyślna czcionka akapitu2"/>
    <w:rsid w:val="00B02D58"/>
  </w:style>
  <w:style w:type="character" w:customStyle="1" w:styleId="WW-Absatz-Standardschriftart111111111111111111111111">
    <w:name w:val="WW-Absatz-Standardschriftart111111111111111111111111"/>
    <w:rsid w:val="00B02D58"/>
  </w:style>
  <w:style w:type="character" w:customStyle="1" w:styleId="WW-Absatz-Standardschriftart1111111111111111111111111">
    <w:name w:val="WW-Absatz-Standardschriftart1111111111111111111111111"/>
    <w:rsid w:val="00B02D58"/>
  </w:style>
  <w:style w:type="character" w:customStyle="1" w:styleId="WW-Absatz-Standardschriftart11111111111111111111111111">
    <w:name w:val="WW-Absatz-Standardschriftart11111111111111111111111111"/>
    <w:rsid w:val="00B02D58"/>
  </w:style>
  <w:style w:type="character" w:customStyle="1" w:styleId="WW-Absatz-Standardschriftart111111111111111111111111111">
    <w:name w:val="WW-Absatz-Standardschriftart111111111111111111111111111"/>
    <w:rsid w:val="00B02D58"/>
  </w:style>
  <w:style w:type="character" w:customStyle="1" w:styleId="WW-Absatz-Standardschriftart1111111111111111111111111111">
    <w:name w:val="WW-Absatz-Standardschriftart1111111111111111111111111111"/>
    <w:rsid w:val="00B02D58"/>
  </w:style>
  <w:style w:type="character" w:customStyle="1" w:styleId="WW-Absatz-Standardschriftart11111111111111111111111111111">
    <w:name w:val="WW-Absatz-Standardschriftart11111111111111111111111111111"/>
    <w:rsid w:val="00B02D58"/>
  </w:style>
  <w:style w:type="character" w:customStyle="1" w:styleId="Znakinumeracji">
    <w:name w:val="Znaki numeracji"/>
    <w:rsid w:val="00B02D58"/>
  </w:style>
  <w:style w:type="character" w:customStyle="1" w:styleId="Symbolewypunktowania">
    <w:name w:val="Symbole wypunktowania"/>
    <w:rsid w:val="00B02D58"/>
    <w:rPr>
      <w:rFonts w:ascii="OpenSymbol" w:eastAsia="OpenSymbol" w:hAnsi="OpenSymbol" w:cs="OpenSymbol"/>
    </w:rPr>
  </w:style>
  <w:style w:type="character" w:customStyle="1" w:styleId="czeindeksu">
    <w:name w:val="Łącze indeksu"/>
    <w:rsid w:val="00B02D58"/>
  </w:style>
  <w:style w:type="character" w:customStyle="1" w:styleId="Domylnaczcionkaakapitu1">
    <w:name w:val="Domyślna czcionka akapitu1"/>
    <w:rsid w:val="00B02D58"/>
  </w:style>
  <w:style w:type="character" w:customStyle="1" w:styleId="Znakiwypunktowania">
    <w:name w:val="Znaki wypunktowania"/>
    <w:rsid w:val="00B02D58"/>
    <w:rPr>
      <w:rFonts w:ascii="OpenSymbol" w:eastAsia="OpenSymbol" w:hAnsi="OpenSymbol" w:cs="OpenSymbol"/>
    </w:rPr>
  </w:style>
  <w:style w:type="character" w:customStyle="1" w:styleId="ListLabel4">
    <w:name w:val="ListLabel 4"/>
    <w:rsid w:val="00B02D58"/>
    <w:rPr>
      <w:rFonts w:cs="Symbol"/>
    </w:rPr>
  </w:style>
  <w:style w:type="character" w:customStyle="1" w:styleId="ListLabel5">
    <w:name w:val="ListLabel 5"/>
    <w:rsid w:val="00B02D58"/>
    <w:rPr>
      <w:rFonts w:cs="Courier New"/>
    </w:rPr>
  </w:style>
  <w:style w:type="character" w:customStyle="1" w:styleId="ListLabel6">
    <w:name w:val="ListLabel 6"/>
    <w:rsid w:val="00B02D58"/>
    <w:rPr>
      <w:rFonts w:cs="Wingdings"/>
    </w:rPr>
  </w:style>
  <w:style w:type="character" w:customStyle="1" w:styleId="ListLabel3">
    <w:name w:val="ListLabel 3"/>
    <w:rsid w:val="00B02D58"/>
    <w:rPr>
      <w:rFonts w:cs="OpenSymbol"/>
    </w:rPr>
  </w:style>
  <w:style w:type="character" w:customStyle="1" w:styleId="ListLabel7">
    <w:name w:val="ListLabel 7"/>
    <w:rsid w:val="00B02D58"/>
    <w:rPr>
      <w:rFonts w:cs="Symbol"/>
      <w:sz w:val="18"/>
      <w:szCs w:val="18"/>
    </w:rPr>
  </w:style>
  <w:style w:type="paragraph" w:customStyle="1" w:styleId="Nagwek22">
    <w:name w:val="Nagłówek2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Indeks">
    <w:name w:val="Indeks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 w:cs="Tahoma"/>
      <w:kern w:val="1"/>
      <w:szCs w:val="24"/>
    </w:rPr>
  </w:style>
  <w:style w:type="paragraph" w:customStyle="1" w:styleId="Nagwek12">
    <w:name w:val="Nagłówek1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uiPriority w:val="99"/>
    <w:rsid w:val="00B02D58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Cs w:val="24"/>
    </w:rPr>
  </w:style>
  <w:style w:type="paragraph" w:customStyle="1" w:styleId="Tekstpodstawowywcity210">
    <w:name w:val="Tekst podstawowy wcięty 21"/>
    <w:basedOn w:val="Normalny"/>
    <w:rsid w:val="00B02D58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szCs w:val="24"/>
    </w:rPr>
  </w:style>
  <w:style w:type="paragraph" w:customStyle="1" w:styleId="Zawartotabeli">
    <w:name w:val="Zawartość tabeli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Nagwekwykazurde">
    <w:name w:val="toa heading"/>
    <w:basedOn w:val="Nagwek22"/>
    <w:uiPriority w:val="99"/>
    <w:rsid w:val="00B02D58"/>
    <w:pPr>
      <w:suppressLineNumbers/>
    </w:pPr>
    <w:rPr>
      <w:b/>
      <w:bCs/>
      <w:sz w:val="32"/>
      <w:szCs w:val="32"/>
    </w:rPr>
  </w:style>
  <w:style w:type="paragraph" w:styleId="Spistreci3">
    <w:name w:val="toc 3"/>
    <w:basedOn w:val="Indeks"/>
    <w:uiPriority w:val="39"/>
    <w:qFormat/>
    <w:rsid w:val="00B02D58"/>
    <w:pPr>
      <w:tabs>
        <w:tab w:val="right" w:leader="dot" w:pos="13034"/>
      </w:tabs>
      <w:ind w:left="566"/>
    </w:pPr>
  </w:style>
  <w:style w:type="paragraph" w:styleId="Spistreci4">
    <w:name w:val="toc 4"/>
    <w:basedOn w:val="Indeks"/>
    <w:uiPriority w:val="39"/>
    <w:rsid w:val="00B02D58"/>
    <w:pPr>
      <w:tabs>
        <w:tab w:val="right" w:leader="dot" w:pos="14732"/>
      </w:tabs>
      <w:ind w:left="849"/>
    </w:pPr>
  </w:style>
  <w:style w:type="paragraph" w:styleId="Spistreci5">
    <w:name w:val="toc 5"/>
    <w:basedOn w:val="Indeks"/>
    <w:uiPriority w:val="39"/>
    <w:rsid w:val="00B02D58"/>
    <w:pPr>
      <w:tabs>
        <w:tab w:val="right" w:leader="dot" w:pos="16430"/>
      </w:tabs>
      <w:ind w:left="1132"/>
    </w:pPr>
  </w:style>
  <w:style w:type="paragraph" w:styleId="Spistreci6">
    <w:name w:val="toc 6"/>
    <w:basedOn w:val="Indeks"/>
    <w:uiPriority w:val="39"/>
    <w:rsid w:val="00B02D58"/>
    <w:pPr>
      <w:tabs>
        <w:tab w:val="right" w:leader="dot" w:pos="18128"/>
      </w:tabs>
      <w:ind w:left="1415"/>
    </w:pPr>
  </w:style>
  <w:style w:type="paragraph" w:styleId="Spistreci7">
    <w:name w:val="toc 7"/>
    <w:basedOn w:val="Indeks"/>
    <w:uiPriority w:val="39"/>
    <w:rsid w:val="00B02D58"/>
    <w:pPr>
      <w:tabs>
        <w:tab w:val="right" w:leader="dot" w:pos="19826"/>
      </w:tabs>
      <w:ind w:left="1698"/>
    </w:pPr>
  </w:style>
  <w:style w:type="paragraph" w:styleId="Spistreci8">
    <w:name w:val="toc 8"/>
    <w:basedOn w:val="Indeks"/>
    <w:uiPriority w:val="39"/>
    <w:rsid w:val="00B02D58"/>
    <w:pPr>
      <w:tabs>
        <w:tab w:val="right" w:leader="dot" w:pos="21524"/>
      </w:tabs>
      <w:ind w:left="1981"/>
    </w:pPr>
  </w:style>
  <w:style w:type="paragraph" w:styleId="Spistreci9">
    <w:name w:val="toc 9"/>
    <w:basedOn w:val="Indeks"/>
    <w:uiPriority w:val="39"/>
    <w:rsid w:val="00B02D58"/>
    <w:pPr>
      <w:tabs>
        <w:tab w:val="right" w:leader="dot" w:pos="23222"/>
      </w:tabs>
      <w:ind w:left="2264"/>
    </w:pPr>
  </w:style>
  <w:style w:type="paragraph" w:customStyle="1" w:styleId="Spistreci10">
    <w:name w:val="Spis treści 10"/>
    <w:basedOn w:val="Indeks"/>
    <w:uiPriority w:val="99"/>
    <w:rsid w:val="00B02D58"/>
    <w:pPr>
      <w:tabs>
        <w:tab w:val="right" w:leader="dot" w:pos="24920"/>
      </w:tabs>
      <w:ind w:left="2547"/>
    </w:pPr>
  </w:style>
  <w:style w:type="paragraph" w:customStyle="1" w:styleId="Tekstpodstawowy210">
    <w:name w:val="Tekst podstawowy 21"/>
    <w:basedOn w:val="Normalny"/>
    <w:uiPriority w:val="99"/>
    <w:rsid w:val="00B02D58"/>
    <w:pPr>
      <w:widowControl w:val="0"/>
      <w:suppressAutoHyphens/>
      <w:jc w:val="both"/>
    </w:pPr>
    <w:rPr>
      <w:rFonts w:eastAsia="Lucida Sans Unicode"/>
      <w:kern w:val="1"/>
      <w:szCs w:val="24"/>
    </w:rPr>
  </w:style>
  <w:style w:type="paragraph" w:styleId="Bezodstpw">
    <w:name w:val="No Spacing"/>
    <w:uiPriority w:val="1"/>
    <w:qFormat/>
    <w:rsid w:val="00B02D58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F"/>
      <w:kern w:val="1"/>
      <w:sz w:val="22"/>
      <w:szCs w:val="22"/>
      <w:lang w:eastAsia="zh-CN"/>
    </w:rPr>
  </w:style>
  <w:style w:type="paragraph" w:styleId="Cytat">
    <w:name w:val="Quote"/>
    <w:basedOn w:val="Normalny"/>
    <w:link w:val="CytatZnak"/>
    <w:uiPriority w:val="99"/>
    <w:qFormat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B02D58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odtytu">
    <w:name w:val="Subtitle"/>
    <w:basedOn w:val="Nagwek22"/>
    <w:next w:val="Tekstpodstawowy"/>
    <w:link w:val="PodtytuZnak"/>
    <w:qFormat/>
    <w:rsid w:val="00B02D5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02D58"/>
    <w:rPr>
      <w:rFonts w:ascii="Arial" w:eastAsia="MS Mincho" w:hAnsi="Arial" w:cs="Tahoma"/>
      <w:i/>
      <w:iCs/>
      <w:kern w:val="1"/>
      <w:sz w:val="28"/>
      <w:szCs w:val="28"/>
    </w:rPr>
  </w:style>
  <w:style w:type="paragraph" w:customStyle="1" w:styleId="Tekstpodstawowy31">
    <w:name w:val="Tekst podstawowy 31"/>
    <w:basedOn w:val="Normalny"/>
    <w:uiPriority w:val="99"/>
    <w:rsid w:val="00B02D58"/>
    <w:pPr>
      <w:widowControl w:val="0"/>
      <w:tabs>
        <w:tab w:val="left" w:pos="284"/>
        <w:tab w:val="left" w:pos="567"/>
      </w:tabs>
      <w:spacing w:line="200" w:lineRule="atLeast"/>
      <w:jc w:val="both"/>
    </w:pPr>
    <w:rPr>
      <w:rFonts w:eastAsia="Lucida Sans Unicode"/>
      <w:color w:val="FF0000"/>
      <w:kern w:val="1"/>
      <w:szCs w:val="24"/>
    </w:rPr>
  </w:style>
  <w:style w:type="paragraph" w:customStyle="1" w:styleId="Tekstpodstawowywcity31">
    <w:name w:val="Tekst podstawowy wcięty 31"/>
    <w:basedOn w:val="Normalny"/>
    <w:uiPriority w:val="99"/>
    <w:rsid w:val="00B02D58"/>
    <w:pPr>
      <w:widowControl w:val="0"/>
      <w:suppressAutoHyphens/>
      <w:ind w:left="426"/>
    </w:pPr>
    <w:rPr>
      <w:rFonts w:eastAsia="Lucida Sans Unicode"/>
      <w:kern w:val="1"/>
      <w:szCs w:val="24"/>
    </w:rPr>
  </w:style>
  <w:style w:type="paragraph" w:customStyle="1" w:styleId="Cytaty">
    <w:name w:val="Cytaty"/>
    <w:basedOn w:val="Normalny"/>
    <w:uiPriority w:val="99"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paragraph" w:customStyle="1" w:styleId="western">
    <w:name w:val="western"/>
    <w:basedOn w:val="Normalny"/>
    <w:uiPriority w:val="99"/>
    <w:rsid w:val="00B02D58"/>
    <w:pPr>
      <w:spacing w:before="100" w:beforeAutospacing="1" w:after="100" w:afterAutospacing="1" w:line="360" w:lineRule="auto"/>
      <w:jc w:val="both"/>
    </w:pPr>
    <w:rPr>
      <w:szCs w:val="24"/>
    </w:rPr>
  </w:style>
  <w:style w:type="paragraph" w:customStyle="1" w:styleId="Tekst0">
    <w:name w:val="Tekst"/>
    <w:basedOn w:val="Normalny"/>
    <w:link w:val="TekstZnak"/>
    <w:qFormat/>
    <w:rsid w:val="00EE117B"/>
    <w:pPr>
      <w:spacing w:after="160" w:line="360" w:lineRule="auto"/>
      <w:jc w:val="both"/>
    </w:pPr>
    <w:rPr>
      <w:rFonts w:eastAsia="Calibri"/>
      <w:sz w:val="20"/>
    </w:rPr>
  </w:style>
  <w:style w:type="character" w:customStyle="1" w:styleId="TekstZnak">
    <w:name w:val="Tekst Znak"/>
    <w:link w:val="Tekst0"/>
    <w:rsid w:val="00EE117B"/>
    <w:rPr>
      <w:rFonts w:ascii="Times New Roman" w:eastAsia="Calibri" w:hAnsi="Times New Roman" w:cs="Times New Roman"/>
      <w:sz w:val="20"/>
    </w:rPr>
  </w:style>
  <w:style w:type="character" w:customStyle="1" w:styleId="h2">
    <w:name w:val="h2"/>
    <w:basedOn w:val="Domylnaczcionkaakapitu"/>
    <w:rsid w:val="005F30EA"/>
  </w:style>
  <w:style w:type="paragraph" w:customStyle="1" w:styleId="DefinitionTerm">
    <w:name w:val="Definition Term"/>
    <w:basedOn w:val="Normalny"/>
    <w:next w:val="Normalny"/>
    <w:rsid w:val="00F011C6"/>
    <w:rPr>
      <w:snapToGrid w:val="0"/>
    </w:rPr>
  </w:style>
  <w:style w:type="paragraph" w:customStyle="1" w:styleId="Styl">
    <w:name w:val="Styl"/>
    <w:rsid w:val="00F011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C972A4"/>
    <w:pPr>
      <w:ind w:left="720"/>
      <w:contextualSpacing/>
    </w:pPr>
  </w:style>
  <w:style w:type="paragraph" w:customStyle="1" w:styleId="StylwypunktowanieTimesNewRoman12ptPrzed6ptInterli">
    <w:name w:val="Styl wypunktowanie + Times New Roman 12 pt Przed:  6 pt Interli..."/>
    <w:basedOn w:val="Normalny"/>
    <w:rsid w:val="00FD3ACF"/>
    <w:pPr>
      <w:numPr>
        <w:numId w:val="1"/>
      </w:numPr>
      <w:spacing w:before="120"/>
      <w:jc w:val="both"/>
    </w:pPr>
    <w:rPr>
      <w:rFonts w:ascii="Arial" w:hAnsi="Arial"/>
      <w:sz w:val="22"/>
    </w:rPr>
  </w:style>
  <w:style w:type="paragraph" w:customStyle="1" w:styleId="WW-Tekstpodstawowywcity3">
    <w:name w:val="WW-Tekst podstawowy wcięty 3"/>
    <w:basedOn w:val="Normalny"/>
    <w:rsid w:val="00FD3ACF"/>
    <w:pPr>
      <w:suppressAutoHyphens/>
      <w:spacing w:before="20"/>
      <w:ind w:left="240" w:hanging="40"/>
    </w:pPr>
    <w:rPr>
      <w:sz w:val="26"/>
      <w:lang w:eastAsia="ar-SA"/>
    </w:rPr>
  </w:style>
  <w:style w:type="character" w:customStyle="1" w:styleId="Teksttreci14">
    <w:name w:val="Tekst treści + 14"/>
    <w:aliases w:val="5 pt,Kursywa"/>
    <w:rsid w:val="00FD3ACF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w w:val="100"/>
      <w:sz w:val="27"/>
      <w:szCs w:val="27"/>
      <w:u w:val="none"/>
      <w:effect w:val="none"/>
    </w:rPr>
  </w:style>
  <w:style w:type="character" w:customStyle="1" w:styleId="Teksttreci3">
    <w:name w:val="Tekst treści (3)_"/>
    <w:basedOn w:val="Domylnaczcionkaakapitu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0">
    <w:name w:val="Tekst treści (3)"/>
    <w:basedOn w:val="Teksttreci3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paragraph" w:customStyle="1" w:styleId="Domynie">
    <w:name w:val="Domy徑nie"/>
    <w:rsid w:val="009A65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bidi="hi-IN"/>
    </w:rPr>
  </w:style>
  <w:style w:type="paragraph" w:customStyle="1" w:styleId="Tekstkomentarza2">
    <w:name w:val="Tekst komentarza2"/>
    <w:basedOn w:val="Normalny"/>
    <w:rsid w:val="00096463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NagwekZnak1">
    <w:name w:val="Nagłówek Znak1"/>
    <w:rsid w:val="00A35157"/>
    <w:rPr>
      <w:sz w:val="24"/>
      <w:lang w:eastAsia="ar-SA" w:bidi="ar-SA"/>
    </w:rPr>
  </w:style>
  <w:style w:type="paragraph" w:customStyle="1" w:styleId="Bezodstpw2">
    <w:name w:val="Bez odstępów2"/>
    <w:rsid w:val="001C2852"/>
    <w:pPr>
      <w:suppressAutoHyphens/>
    </w:pPr>
    <w:rPr>
      <w:rFonts w:eastAsia="Arial"/>
      <w:sz w:val="22"/>
      <w:szCs w:val="22"/>
      <w:lang w:eastAsia="ar-SA"/>
    </w:rPr>
  </w:style>
  <w:style w:type="character" w:customStyle="1" w:styleId="pojedynczapozycja">
    <w:name w:val="pojedyncza_pozycja"/>
    <w:basedOn w:val="Domylnaczcionkaakapitu"/>
    <w:rsid w:val="00FD2E0C"/>
  </w:style>
  <w:style w:type="character" w:customStyle="1" w:styleId="st">
    <w:name w:val="st"/>
    <w:basedOn w:val="Domylnaczcionkaakapitu"/>
    <w:rsid w:val="00BA6BD9"/>
  </w:style>
  <w:style w:type="paragraph" w:styleId="Poprawka">
    <w:name w:val="Revision"/>
    <w:hidden/>
    <w:uiPriority w:val="99"/>
    <w:semiHidden/>
    <w:rsid w:val="00C00193"/>
    <w:rPr>
      <w:rFonts w:ascii="Times New Roman" w:eastAsia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Wypunktowanie Znak,List Paragraph Znak,Akapit z listą4 Znak"/>
    <w:link w:val="Akapitzlist"/>
    <w:uiPriority w:val="34"/>
    <w:qFormat/>
    <w:rsid w:val="00122586"/>
    <w:rPr>
      <w:sz w:val="22"/>
      <w:szCs w:val="22"/>
      <w:lang w:eastAsia="en-US"/>
    </w:rPr>
  </w:style>
  <w:style w:type="character" w:customStyle="1" w:styleId="pktZnak">
    <w:name w:val="pkt Znak"/>
    <w:link w:val="pkt"/>
    <w:locked/>
    <w:rsid w:val="00122586"/>
    <w:rPr>
      <w:rFonts w:ascii="Times New Roman" w:eastAsia="Times New Roman" w:hAnsi="Times New Roman"/>
      <w:sz w:val="24"/>
    </w:rPr>
  </w:style>
  <w:style w:type="character" w:customStyle="1" w:styleId="alb">
    <w:name w:val="a_lb"/>
    <w:basedOn w:val="Domylnaczcionkaakapitu"/>
    <w:rsid w:val="002630FC"/>
  </w:style>
  <w:style w:type="paragraph" w:customStyle="1" w:styleId="text-justify">
    <w:name w:val="text-justify"/>
    <w:basedOn w:val="Normalny"/>
    <w:rsid w:val="002630FC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basedOn w:val="Domylnaczcionkaakapitu"/>
    <w:uiPriority w:val="20"/>
    <w:qFormat/>
    <w:rsid w:val="002630F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A7C"/>
    <w:rPr>
      <w:color w:val="605E5C"/>
      <w:shd w:val="clear" w:color="auto" w:fill="E1DFDD"/>
    </w:rPr>
  </w:style>
  <w:style w:type="paragraph" w:customStyle="1" w:styleId="gwp30464425m-3067797620027347033teksttreci0">
    <w:name w:val="gwp30464425_m_-3067797620027347033teksttreci0"/>
    <w:basedOn w:val="Normalny"/>
    <w:rsid w:val="00E74807"/>
    <w:pPr>
      <w:spacing w:before="100" w:beforeAutospacing="1" w:after="100" w:afterAutospacing="1"/>
    </w:pPr>
    <w:rPr>
      <w:rFonts w:eastAsiaTheme="minorHAnsi"/>
      <w:szCs w:val="24"/>
    </w:rPr>
  </w:style>
  <w:style w:type="character" w:styleId="Tekstzastpczy">
    <w:name w:val="Placeholder Text"/>
    <w:basedOn w:val="Domylnaczcionkaakapitu"/>
    <w:uiPriority w:val="99"/>
    <w:semiHidden/>
    <w:rsid w:val="00C66363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D22086"/>
    <w:pPr>
      <w:widowControl w:val="0"/>
      <w:numPr>
        <w:numId w:val="10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340422-A4AE-40C3-90B0-CEA48F0E9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Links>
    <vt:vector size="324" baseType="variant">
      <vt:variant>
        <vt:i4>7471202</vt:i4>
      </vt:variant>
      <vt:variant>
        <vt:i4>303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288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284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282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279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_Toc514942791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_Toc514942790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_Toc514942789</vt:lpwstr>
      </vt:variant>
      <vt:variant>
        <vt:i4>1376306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_Toc514942788</vt:lpwstr>
      </vt:variant>
      <vt:variant>
        <vt:i4>1376306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_Toc514942787</vt:lpwstr>
      </vt:variant>
      <vt:variant>
        <vt:i4>1376306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_Toc514942786</vt:lpwstr>
      </vt:variant>
      <vt:variant>
        <vt:i4>1376306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_Toc514942785</vt:lpwstr>
      </vt:variant>
      <vt:variant>
        <vt:i4>1376306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_Toc514942784</vt:lpwstr>
      </vt:variant>
      <vt:variant>
        <vt:i4>1376306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_Toc514942783</vt:lpwstr>
      </vt:variant>
      <vt:variant>
        <vt:i4>1376306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_Toc514942782</vt:lpwstr>
      </vt:variant>
      <vt:variant>
        <vt:i4>1376306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_Toc514942781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_Toc514942780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_Toc514942779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_Toc514942778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_Toc514942777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_Toc514942776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_Toc514942775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_Toc514942774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_Toc514942773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_Toc514942772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_Toc514942771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_Toc514942770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_Toc514942769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_Toc514942768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_Toc514942767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_Toc514942766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_Toc514942765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_Toc514942764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_Toc514942763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_Toc514942762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_Toc514942761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_Toc514942760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_Toc514942759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_Toc514942758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_Toc514942757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_Toc514942756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_Toc514942755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_Toc514942754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_Toc514942753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_Toc514942752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_Toc514942751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_Toc514942750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_Toc514942749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_Toc514942748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_Toc514942747</vt:lpwstr>
      </vt:variant>
      <vt:variant>
        <vt:i4>262152</vt:i4>
      </vt:variant>
      <vt:variant>
        <vt:i4>3</vt:i4>
      </vt:variant>
      <vt:variant>
        <vt:i4>0</vt:i4>
      </vt:variant>
      <vt:variant>
        <vt:i4>5</vt:i4>
      </vt:variant>
      <vt:variant>
        <vt:lpwstr>http://www.lukow.pl/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rstoga</cp:lastModifiedBy>
  <cp:revision>11</cp:revision>
  <cp:lastPrinted>2020-08-26T14:27:00Z</cp:lastPrinted>
  <dcterms:created xsi:type="dcterms:W3CDTF">2024-01-14T18:23:00Z</dcterms:created>
  <dcterms:modified xsi:type="dcterms:W3CDTF">2025-12-12T13:36:00Z</dcterms:modified>
</cp:coreProperties>
</file>